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E79C0" w14:textId="6A93C34D" w:rsidR="00A91E5D" w:rsidRDefault="001B2D73" w:rsidP="004F3FD0">
      <w:pPr>
        <w:spacing w:after="0" w:line="360" w:lineRule="auto"/>
        <w:jc w:val="right"/>
        <w:rPr>
          <w:rFonts w:cs="Calibri"/>
          <w:sz w:val="24"/>
        </w:rPr>
      </w:pPr>
      <w:r w:rsidRPr="001B2D73">
        <w:rPr>
          <w:rFonts w:cs="Calibri"/>
          <w:sz w:val="24"/>
        </w:rPr>
        <w:t xml:space="preserve">Załącznik nr </w:t>
      </w:r>
      <w:r w:rsidR="00704FF4">
        <w:rPr>
          <w:rFonts w:cs="Calibri"/>
          <w:sz w:val="24"/>
        </w:rPr>
        <w:t>3</w:t>
      </w:r>
      <w:r w:rsidR="00AB0E71">
        <w:rPr>
          <w:rFonts w:cs="Calibri"/>
          <w:sz w:val="24"/>
        </w:rPr>
        <w:t xml:space="preserve"> </w:t>
      </w:r>
      <w:r>
        <w:rPr>
          <w:rFonts w:cs="Calibri"/>
          <w:sz w:val="24"/>
        </w:rPr>
        <w:t>do zapytania ofertowego</w:t>
      </w:r>
    </w:p>
    <w:p w14:paraId="64B3D3A2" w14:textId="77777777" w:rsidR="001B2D73" w:rsidRPr="002D0265" w:rsidRDefault="001B2D73" w:rsidP="004F3FD0">
      <w:pPr>
        <w:spacing w:after="0" w:line="360" w:lineRule="auto"/>
        <w:rPr>
          <w:rFonts w:cs="Calibri"/>
          <w:sz w:val="24"/>
        </w:rPr>
      </w:pPr>
    </w:p>
    <w:p w14:paraId="6BD59D77" w14:textId="7E15F90B" w:rsidR="00EA40FC" w:rsidRDefault="00210730" w:rsidP="004F3FD0">
      <w:pPr>
        <w:spacing w:after="0" w:line="360" w:lineRule="auto"/>
        <w:rPr>
          <w:rFonts w:cs="Calibri"/>
          <w:b/>
          <w:bCs/>
          <w:sz w:val="24"/>
        </w:rPr>
      </w:pPr>
      <w:r w:rsidRPr="00A3151F">
        <w:rPr>
          <w:rFonts w:cs="Calibri"/>
          <w:sz w:val="24"/>
        </w:rPr>
        <w:t>Oświadczenie o niepodleganiu wykluczeniu z postępowania</w:t>
      </w:r>
      <w:r w:rsidR="004D29DF" w:rsidRPr="00A3151F">
        <w:rPr>
          <w:rFonts w:cs="Calibri"/>
          <w:sz w:val="24"/>
        </w:rPr>
        <w:t xml:space="preserve"> o udzielenie zamówienia pod nazwą</w:t>
      </w:r>
      <w:r w:rsidR="004D29DF">
        <w:rPr>
          <w:rFonts w:cs="Calibri"/>
          <w:b/>
          <w:bCs/>
          <w:sz w:val="24"/>
        </w:rPr>
        <w:t xml:space="preserve"> </w:t>
      </w:r>
      <w:r w:rsidR="00F04A8D" w:rsidRPr="0072542F">
        <w:rPr>
          <w:rFonts w:cs="Calibri"/>
          <w:b/>
          <w:bCs/>
          <w:sz w:val="24"/>
          <w:szCs w:val="24"/>
        </w:rPr>
        <w:t>Zakup elektrycznego pojazdu</w:t>
      </w:r>
    </w:p>
    <w:p w14:paraId="6C611C71" w14:textId="77777777" w:rsidR="008F27C5" w:rsidRDefault="008F27C5" w:rsidP="004F3FD0">
      <w:pPr>
        <w:spacing w:after="0" w:line="360" w:lineRule="auto"/>
        <w:rPr>
          <w:rFonts w:cs="Calibri"/>
          <w:b/>
          <w:bCs/>
          <w:sz w:val="24"/>
        </w:rPr>
      </w:pPr>
    </w:p>
    <w:p w14:paraId="15C57CBD" w14:textId="0F03350E" w:rsidR="00A91E5D" w:rsidRPr="00C75D2C" w:rsidRDefault="00223C3E" w:rsidP="004F3FD0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bookmarkStart w:id="0" w:name="_Hlk37066328"/>
      <w:r>
        <w:rPr>
          <w:rFonts w:cs="Calibri"/>
          <w:b/>
          <w:sz w:val="24"/>
        </w:rPr>
        <w:t>Dane wykonawcy</w:t>
      </w:r>
      <w:bookmarkEnd w:id="0"/>
    </w:p>
    <w:p w14:paraId="48206F15" w14:textId="2D61ECED" w:rsidR="009238DB" w:rsidRPr="009238DB" w:rsidRDefault="009238DB" w:rsidP="004F3FD0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Nazwa (firma):</w:t>
      </w:r>
      <w:r>
        <w:rPr>
          <w:rFonts w:cs="Calibri"/>
          <w:sz w:val="24"/>
        </w:rPr>
        <w:t xml:space="preserve"> ……………………………</w:t>
      </w:r>
      <w:r w:rsidRPr="009238DB">
        <w:rPr>
          <w:rFonts w:cs="Calibri"/>
          <w:sz w:val="24"/>
        </w:rPr>
        <w:t>………………………………</w:t>
      </w:r>
      <w:proofErr w:type="gramStart"/>
      <w:r w:rsidRPr="009238DB">
        <w:rPr>
          <w:rFonts w:cs="Calibri"/>
          <w:sz w:val="24"/>
        </w:rPr>
        <w:t>…….</w:t>
      </w:r>
      <w:proofErr w:type="gramEnd"/>
      <w:r>
        <w:rPr>
          <w:rFonts w:cs="Calibri"/>
          <w:sz w:val="24"/>
        </w:rPr>
        <w:t>.</w:t>
      </w:r>
      <w:r w:rsidRPr="009238DB">
        <w:rPr>
          <w:rFonts w:cs="Calibri"/>
          <w:sz w:val="24"/>
        </w:rPr>
        <w:t>…...……………………………………</w:t>
      </w:r>
      <w:proofErr w:type="gramStart"/>
      <w:r w:rsidRPr="009238DB">
        <w:rPr>
          <w:rFonts w:cs="Calibri"/>
          <w:sz w:val="24"/>
        </w:rPr>
        <w:t>…….</w:t>
      </w:r>
      <w:proofErr w:type="gramEnd"/>
      <w:r w:rsidRPr="009238DB">
        <w:rPr>
          <w:rFonts w:cs="Calibri"/>
          <w:sz w:val="24"/>
        </w:rPr>
        <w:t>.…</w:t>
      </w:r>
    </w:p>
    <w:p w14:paraId="1F525D69" w14:textId="7F4EF49C" w:rsidR="009238DB" w:rsidRPr="009238DB" w:rsidRDefault="009238DB" w:rsidP="004F3FD0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>Siedziba</w:t>
      </w:r>
      <w:r>
        <w:rPr>
          <w:rFonts w:cs="Calibri"/>
          <w:sz w:val="24"/>
        </w:rPr>
        <w:t xml:space="preserve"> (miejsce zamieszkania</w:t>
      </w:r>
      <w:proofErr w:type="gramStart"/>
      <w:r>
        <w:rPr>
          <w:rFonts w:cs="Calibri"/>
          <w:sz w:val="24"/>
        </w:rPr>
        <w:t xml:space="preserve">) </w:t>
      </w:r>
      <w:r w:rsidRPr="009238DB">
        <w:rPr>
          <w:rFonts w:cs="Calibri"/>
          <w:sz w:val="24"/>
        </w:rPr>
        <w:t>:</w:t>
      </w:r>
      <w:proofErr w:type="gramEnd"/>
      <w:r>
        <w:rPr>
          <w:rFonts w:cs="Calibri"/>
          <w:sz w:val="24"/>
        </w:rPr>
        <w:t xml:space="preserve"> …</w:t>
      </w:r>
      <w:r w:rsidRPr="009238DB">
        <w:rPr>
          <w:rFonts w:cs="Calibri"/>
          <w:sz w:val="24"/>
        </w:rPr>
        <w:t>…………………………</w:t>
      </w:r>
      <w:proofErr w:type="gramStart"/>
      <w:r w:rsidRPr="009238DB">
        <w:rPr>
          <w:rFonts w:cs="Calibri"/>
          <w:sz w:val="24"/>
        </w:rPr>
        <w:t>……</w:t>
      </w:r>
      <w:r>
        <w:rPr>
          <w:rFonts w:cs="Calibri"/>
          <w:sz w:val="24"/>
        </w:rPr>
        <w:t>.</w:t>
      </w:r>
      <w:proofErr w:type="gramEnd"/>
      <w:r w:rsidRPr="009238DB">
        <w:rPr>
          <w:rFonts w:cs="Calibri"/>
          <w:sz w:val="24"/>
        </w:rPr>
        <w:t>…………</w:t>
      </w:r>
      <w:proofErr w:type="gramStart"/>
      <w:r w:rsidRPr="009238DB">
        <w:rPr>
          <w:rFonts w:cs="Calibri"/>
          <w:sz w:val="24"/>
        </w:rPr>
        <w:t>...….</w:t>
      </w:r>
      <w:proofErr w:type="gramEnd"/>
      <w:r w:rsidRPr="009238DB">
        <w:rPr>
          <w:rFonts w:cs="Calibri"/>
          <w:sz w:val="24"/>
        </w:rPr>
        <w:t>………………………………………</w:t>
      </w:r>
    </w:p>
    <w:p w14:paraId="35D64463" w14:textId="7B7730F2" w:rsidR="009238DB" w:rsidRPr="009238DB" w:rsidRDefault="009238DB" w:rsidP="004F3FD0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Numer telefonu: </w:t>
      </w:r>
      <w:r>
        <w:rPr>
          <w:rFonts w:cs="Calibri"/>
          <w:sz w:val="24"/>
        </w:rPr>
        <w:t>……………………………</w:t>
      </w:r>
      <w:r w:rsidRPr="009238DB">
        <w:rPr>
          <w:rFonts w:cs="Calibri"/>
          <w:sz w:val="24"/>
        </w:rPr>
        <w:t>…………………………………………………………………………</w:t>
      </w:r>
      <w:proofErr w:type="gramStart"/>
      <w:r w:rsidRPr="009238DB">
        <w:rPr>
          <w:rFonts w:cs="Calibri"/>
          <w:sz w:val="24"/>
        </w:rPr>
        <w:t>…….</w:t>
      </w:r>
      <w:proofErr w:type="gramEnd"/>
      <w:r w:rsidRPr="009238DB">
        <w:rPr>
          <w:rFonts w:cs="Calibri"/>
          <w:sz w:val="24"/>
        </w:rPr>
        <w:t>.</w:t>
      </w:r>
      <w:proofErr w:type="gramStart"/>
      <w:r w:rsidRPr="009238DB">
        <w:rPr>
          <w:rFonts w:cs="Calibri"/>
          <w:sz w:val="24"/>
        </w:rPr>
        <w:t>…….</w:t>
      </w:r>
      <w:proofErr w:type="gramEnd"/>
      <w:r w:rsidRPr="009238DB">
        <w:rPr>
          <w:rFonts w:cs="Calibri"/>
          <w:sz w:val="24"/>
        </w:rPr>
        <w:t>.</w:t>
      </w:r>
    </w:p>
    <w:p w14:paraId="780A4920" w14:textId="241EA462" w:rsidR="009238DB" w:rsidRPr="009238DB" w:rsidRDefault="009238DB" w:rsidP="004F3FD0">
      <w:pPr>
        <w:shd w:val="clear" w:color="auto" w:fill="FFFFFF" w:themeFill="background1"/>
        <w:spacing w:after="0" w:line="360" w:lineRule="auto"/>
        <w:rPr>
          <w:rFonts w:cs="Calibri"/>
          <w:sz w:val="24"/>
        </w:rPr>
      </w:pPr>
      <w:r w:rsidRPr="009238DB">
        <w:rPr>
          <w:rFonts w:cs="Calibri"/>
          <w:sz w:val="24"/>
        </w:rPr>
        <w:t xml:space="preserve">Adres poczty elektronicznej: </w:t>
      </w:r>
      <w:r>
        <w:rPr>
          <w:rFonts w:cs="Calibri"/>
          <w:sz w:val="24"/>
        </w:rPr>
        <w:t>………………</w:t>
      </w:r>
      <w:proofErr w:type="gramStart"/>
      <w:r>
        <w:rPr>
          <w:rFonts w:cs="Calibri"/>
          <w:sz w:val="24"/>
        </w:rPr>
        <w:t>…….</w:t>
      </w:r>
      <w:proofErr w:type="gramEnd"/>
      <w:r w:rsidRPr="009238DB">
        <w:rPr>
          <w:rFonts w:cs="Calibri"/>
          <w:sz w:val="24"/>
        </w:rPr>
        <w:t>………………………………………………………</w:t>
      </w:r>
      <w:proofErr w:type="gramStart"/>
      <w:r w:rsidRPr="009238DB">
        <w:rPr>
          <w:rFonts w:cs="Calibri"/>
          <w:sz w:val="24"/>
        </w:rPr>
        <w:t>…….</w:t>
      </w:r>
      <w:proofErr w:type="gramEnd"/>
      <w:r w:rsidRPr="009238DB">
        <w:rPr>
          <w:rFonts w:cs="Calibri"/>
          <w:sz w:val="24"/>
        </w:rPr>
        <w:t>…...........…</w:t>
      </w:r>
    </w:p>
    <w:p w14:paraId="3DA4558C" w14:textId="4421534D" w:rsidR="009238DB" w:rsidRPr="009238DB" w:rsidRDefault="009238DB" w:rsidP="004F3FD0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NIP</w:t>
      </w:r>
      <w:r w:rsidRPr="009238DB">
        <w:rPr>
          <w:rFonts w:cs="Calibri"/>
          <w:sz w:val="24"/>
          <w:vertAlign w:val="superscript"/>
          <w:lang w:val="en-US"/>
        </w:rPr>
        <w:footnoteReference w:id="1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………………………………</w:t>
      </w:r>
      <w:r w:rsidRPr="009238DB">
        <w:rPr>
          <w:rFonts w:cs="Calibri"/>
          <w:sz w:val="24"/>
          <w:lang w:val="de-DE"/>
        </w:rPr>
        <w:t>………………</w:t>
      </w:r>
      <w:proofErr w:type="gramStart"/>
      <w:r w:rsidRPr="009238DB">
        <w:rPr>
          <w:rFonts w:cs="Calibri"/>
          <w:sz w:val="24"/>
          <w:lang w:val="de-DE"/>
        </w:rPr>
        <w:t>…….</w:t>
      </w:r>
      <w:proofErr w:type="gramEnd"/>
      <w:r w:rsidRPr="009238DB">
        <w:rPr>
          <w:rFonts w:cs="Calibri"/>
          <w:sz w:val="24"/>
          <w:lang w:val="de-DE"/>
        </w:rPr>
        <w:t>.……………………………………………………………………</w:t>
      </w:r>
    </w:p>
    <w:p w14:paraId="6472BEB0" w14:textId="05A8DC29" w:rsidR="009238DB" w:rsidRPr="009238DB" w:rsidRDefault="009238DB" w:rsidP="004F3FD0">
      <w:pPr>
        <w:shd w:val="clear" w:color="auto" w:fill="FFFFFF" w:themeFill="background1"/>
        <w:spacing w:after="0" w:line="360" w:lineRule="auto"/>
        <w:rPr>
          <w:rFonts w:cs="Calibri"/>
          <w:sz w:val="24"/>
          <w:lang w:val="de-DE"/>
        </w:rPr>
      </w:pPr>
      <w:r w:rsidRPr="009238DB">
        <w:rPr>
          <w:rFonts w:cs="Calibri"/>
          <w:sz w:val="24"/>
          <w:lang w:val="de-DE"/>
        </w:rPr>
        <w:t>Numer REGON</w:t>
      </w:r>
      <w:r w:rsidRPr="009238DB">
        <w:rPr>
          <w:rFonts w:cs="Calibri"/>
          <w:sz w:val="24"/>
          <w:vertAlign w:val="superscript"/>
          <w:lang w:val="en-US"/>
        </w:rPr>
        <w:footnoteReference w:id="2"/>
      </w:r>
      <w:r w:rsidRPr="009238DB">
        <w:rPr>
          <w:rFonts w:cs="Calibri"/>
          <w:sz w:val="24"/>
          <w:lang w:val="de-DE"/>
        </w:rPr>
        <w:t>:</w:t>
      </w:r>
      <w:proofErr w:type="gramStart"/>
      <w:r w:rsidRPr="009238DB">
        <w:rPr>
          <w:rFonts w:cs="Calibri"/>
          <w:sz w:val="24"/>
          <w:lang w:val="de-DE"/>
        </w:rPr>
        <w:t xml:space="preserve"> </w:t>
      </w:r>
      <w:r>
        <w:rPr>
          <w:rFonts w:cs="Calibri"/>
          <w:sz w:val="24"/>
          <w:lang w:val="de-DE"/>
        </w:rPr>
        <w:t>..</w:t>
      </w:r>
      <w:proofErr w:type="gramEnd"/>
      <w:r>
        <w:rPr>
          <w:rFonts w:cs="Calibri"/>
          <w:sz w:val="24"/>
          <w:lang w:val="de-DE"/>
        </w:rPr>
        <w:t>……………………………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………………………………………………………………………………………</w:t>
      </w:r>
    </w:p>
    <w:p w14:paraId="4F821FF3" w14:textId="2A35DBE9" w:rsidR="00E55161" w:rsidRPr="00F04A8D" w:rsidRDefault="009238DB" w:rsidP="004F3FD0">
      <w:pPr>
        <w:shd w:val="clear" w:color="auto" w:fill="FFFFFF" w:themeFill="background1"/>
        <w:spacing w:after="0" w:line="360" w:lineRule="auto"/>
        <w:rPr>
          <w:rFonts w:cs="Calibri"/>
          <w:sz w:val="24"/>
          <w:lang w:val="en-US"/>
        </w:rPr>
      </w:pPr>
      <w:proofErr w:type="spellStart"/>
      <w:r w:rsidRPr="009238DB">
        <w:rPr>
          <w:rFonts w:cs="Calibri"/>
          <w:sz w:val="24"/>
          <w:lang w:val="de-DE"/>
        </w:rPr>
        <w:t>Numer</w:t>
      </w:r>
      <w:proofErr w:type="spellEnd"/>
      <w:r w:rsidRPr="009238DB">
        <w:rPr>
          <w:rFonts w:cs="Calibri"/>
          <w:sz w:val="24"/>
          <w:lang w:val="de-DE"/>
        </w:rPr>
        <w:t xml:space="preserve"> PESEL</w:t>
      </w:r>
      <w:r w:rsidRPr="009238DB">
        <w:rPr>
          <w:rFonts w:cs="Calibri"/>
          <w:sz w:val="24"/>
          <w:vertAlign w:val="superscript"/>
          <w:lang w:val="en-US"/>
        </w:rPr>
        <w:footnoteReference w:id="3"/>
      </w:r>
      <w:r w:rsidRPr="009238DB">
        <w:rPr>
          <w:rFonts w:cs="Calibri"/>
          <w:sz w:val="24"/>
          <w:lang w:val="de-DE"/>
        </w:rPr>
        <w:t xml:space="preserve">: </w:t>
      </w:r>
      <w:r>
        <w:rPr>
          <w:rFonts w:cs="Calibri"/>
          <w:sz w:val="24"/>
          <w:lang w:val="de-DE"/>
        </w:rPr>
        <w:t>………………………</w:t>
      </w:r>
      <w:proofErr w:type="gramStart"/>
      <w:r>
        <w:rPr>
          <w:rFonts w:cs="Calibri"/>
          <w:sz w:val="24"/>
          <w:lang w:val="de-DE"/>
        </w:rPr>
        <w:t>…….</w:t>
      </w:r>
      <w:proofErr w:type="gramEnd"/>
      <w:r>
        <w:rPr>
          <w:rFonts w:cs="Calibri"/>
          <w:sz w:val="24"/>
          <w:lang w:val="de-DE"/>
        </w:rPr>
        <w:t>.</w:t>
      </w:r>
      <w:r w:rsidRPr="009238DB">
        <w:rPr>
          <w:rFonts w:cs="Calibri"/>
          <w:sz w:val="24"/>
          <w:lang w:val="de-DE"/>
        </w:rPr>
        <w:t>…………………………………………………………………………………</w:t>
      </w:r>
      <w:proofErr w:type="gramStart"/>
      <w:r w:rsidRPr="009238DB">
        <w:rPr>
          <w:rFonts w:cs="Calibri"/>
          <w:sz w:val="24"/>
          <w:lang w:val="de-DE"/>
        </w:rPr>
        <w:t>…….</w:t>
      </w:r>
      <w:proofErr w:type="gramEnd"/>
      <w:r w:rsidRPr="009238DB">
        <w:rPr>
          <w:rFonts w:cs="Calibri"/>
          <w:sz w:val="24"/>
          <w:lang w:val="de-DE"/>
        </w:rPr>
        <w:t>.</w:t>
      </w:r>
    </w:p>
    <w:p w14:paraId="3BA832FE" w14:textId="77777777" w:rsidR="00635AC3" w:rsidRPr="00F04A8D" w:rsidRDefault="00635AC3" w:rsidP="004F3FD0">
      <w:pPr>
        <w:spacing w:after="0" w:line="360" w:lineRule="auto"/>
        <w:rPr>
          <w:rFonts w:cs="Calibri"/>
          <w:b/>
          <w:sz w:val="24"/>
          <w:lang w:val="en-US"/>
        </w:rPr>
      </w:pPr>
    </w:p>
    <w:p w14:paraId="343DB687" w14:textId="10A5127F" w:rsidR="00D90D5A" w:rsidRPr="00223C3E" w:rsidRDefault="00210730" w:rsidP="004F3FD0">
      <w:pPr>
        <w:pStyle w:val="Akapitzlist"/>
        <w:numPr>
          <w:ilvl w:val="0"/>
          <w:numId w:val="3"/>
        </w:numPr>
        <w:shd w:val="clear" w:color="auto" w:fill="E7E6E6"/>
        <w:spacing w:after="0" w:line="360" w:lineRule="auto"/>
        <w:ind w:left="360"/>
        <w:rPr>
          <w:rFonts w:cs="Calibri"/>
          <w:b/>
          <w:sz w:val="24"/>
        </w:rPr>
      </w:pPr>
      <w:r>
        <w:rPr>
          <w:rFonts w:cs="Calibri"/>
          <w:b/>
          <w:sz w:val="24"/>
        </w:rPr>
        <w:t>Oświadczenie</w:t>
      </w:r>
    </w:p>
    <w:p w14:paraId="0F78EDBB" w14:textId="185316A3" w:rsidR="001679C8" w:rsidRDefault="00210730" w:rsidP="00CB1BC6">
      <w:pPr>
        <w:spacing w:after="0" w:line="360" w:lineRule="auto"/>
        <w:jc w:val="both"/>
        <w:rPr>
          <w:rFonts w:cs="Calibri"/>
          <w:sz w:val="24"/>
        </w:rPr>
      </w:pPr>
      <w:r>
        <w:rPr>
          <w:rFonts w:cs="Calibri"/>
          <w:sz w:val="24"/>
        </w:rPr>
        <w:t xml:space="preserve">Oświadczam, że </w:t>
      </w:r>
      <w:r w:rsidR="00302F69">
        <w:rPr>
          <w:rFonts w:cs="Calibri"/>
          <w:sz w:val="24"/>
        </w:rPr>
        <w:t xml:space="preserve">nie jestem powiązany </w:t>
      </w:r>
      <w:r w:rsidR="00302F69" w:rsidRPr="00302F69">
        <w:rPr>
          <w:rFonts w:cs="Calibri"/>
          <w:sz w:val="24"/>
        </w:rPr>
        <w:t>osobowo lub kapitałowo</w:t>
      </w:r>
      <w:r w:rsidR="00302F69">
        <w:rPr>
          <w:rFonts w:cs="Calibri"/>
          <w:sz w:val="24"/>
        </w:rPr>
        <w:t xml:space="preserve"> </w:t>
      </w:r>
      <w:r w:rsidR="00741D61">
        <w:rPr>
          <w:rFonts w:cs="Calibri"/>
          <w:sz w:val="24"/>
        </w:rPr>
        <w:t>z</w:t>
      </w:r>
      <w:r w:rsidR="00F502BF">
        <w:rPr>
          <w:rFonts w:cs="Calibri"/>
          <w:sz w:val="24"/>
        </w:rPr>
        <w:t xml:space="preserve"> </w:t>
      </w:r>
      <w:r w:rsidR="00CB1BC6" w:rsidRPr="00CB1BC6">
        <w:rPr>
          <w:rFonts w:cs="Calibri"/>
          <w:sz w:val="24"/>
        </w:rPr>
        <w:t>Restauracj</w:t>
      </w:r>
      <w:r w:rsidR="00CB1BC6">
        <w:rPr>
          <w:rFonts w:cs="Calibri"/>
          <w:sz w:val="24"/>
        </w:rPr>
        <w:t>ą</w:t>
      </w:r>
      <w:r w:rsidR="00CB1BC6" w:rsidRPr="00CB1BC6">
        <w:rPr>
          <w:rFonts w:cs="Calibri"/>
          <w:sz w:val="24"/>
        </w:rPr>
        <w:t xml:space="preserve"> „AMARO” ANNA NIKIEL z siedzibą w Orzeszu pod adresem: ul. Św. Wawrzyńca, 43-180 </w:t>
      </w:r>
      <w:proofErr w:type="spellStart"/>
      <w:r w:rsidR="00CB1BC6" w:rsidRPr="00CB1BC6">
        <w:rPr>
          <w:rFonts w:cs="Calibri"/>
          <w:sz w:val="24"/>
        </w:rPr>
        <w:t>Orzesze</w:t>
      </w:r>
      <w:proofErr w:type="spellEnd"/>
      <w:r w:rsidR="00CB1BC6" w:rsidRPr="00CB1BC6">
        <w:rPr>
          <w:rFonts w:cs="Calibri"/>
          <w:sz w:val="24"/>
        </w:rPr>
        <w:t>, posiadającą NIP: 6351184543, REGON: 273330154</w:t>
      </w:r>
      <w:r w:rsidR="00F313C6">
        <w:rPr>
          <w:rFonts w:cs="Calibri"/>
          <w:sz w:val="24"/>
        </w:rPr>
        <w:t xml:space="preserve">, </w:t>
      </w:r>
      <w:r w:rsidR="008A433C">
        <w:rPr>
          <w:rFonts w:cs="Calibri"/>
          <w:sz w:val="24"/>
        </w:rPr>
        <w:t>zwan</w:t>
      </w:r>
      <w:r w:rsidR="00571A20">
        <w:rPr>
          <w:rFonts w:cs="Calibri"/>
          <w:sz w:val="24"/>
        </w:rPr>
        <w:t>ą</w:t>
      </w:r>
      <w:r w:rsidR="008A433C">
        <w:rPr>
          <w:rFonts w:cs="Calibri"/>
          <w:sz w:val="24"/>
        </w:rPr>
        <w:t xml:space="preserve"> dalej „Zamawiającym”, </w:t>
      </w:r>
      <w:r w:rsidR="00F313C6">
        <w:rPr>
          <w:rFonts w:cs="Calibri"/>
          <w:sz w:val="24"/>
        </w:rPr>
        <w:t>przez które rozumie się powiązania między Zamawiającym a mną, polegające na:</w:t>
      </w:r>
    </w:p>
    <w:p w14:paraId="7C09FB5B" w14:textId="77777777" w:rsidR="00C75D2C" w:rsidRPr="00C75D2C" w:rsidRDefault="00C75D2C" w:rsidP="004F3FD0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t>uczestniczeniu w spółce jako wspólnik spółki cywilnej lub spółki osobowej;</w:t>
      </w:r>
    </w:p>
    <w:p w14:paraId="25FCC5E6" w14:textId="77777777" w:rsidR="00C75D2C" w:rsidRPr="00C75D2C" w:rsidRDefault="00C75D2C" w:rsidP="004F3FD0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t>posiadaniu co najmniej 10 % udziałów lub akcji;</w:t>
      </w:r>
    </w:p>
    <w:p w14:paraId="6D40DB7F" w14:textId="77777777" w:rsidR="00C75D2C" w:rsidRPr="00C75D2C" w:rsidRDefault="00C75D2C" w:rsidP="004F3FD0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t>pełnieniu funkcji członka organu nadzorczego lub zarządzającego, prokurenta, pełnomocnika;</w:t>
      </w:r>
    </w:p>
    <w:p w14:paraId="09550B86" w14:textId="6CE4CDE4" w:rsidR="00F313C6" w:rsidRPr="00C75D2C" w:rsidRDefault="00C75D2C" w:rsidP="004F3FD0">
      <w:pPr>
        <w:numPr>
          <w:ilvl w:val="0"/>
          <w:numId w:val="48"/>
        </w:numPr>
        <w:spacing w:after="0" w:line="360" w:lineRule="auto"/>
        <w:rPr>
          <w:rFonts w:cs="Calibri"/>
          <w:bCs/>
          <w:sz w:val="24"/>
        </w:rPr>
      </w:pPr>
      <w:r w:rsidRPr="00C75D2C">
        <w:rPr>
          <w:rFonts w:cs="Calibri"/>
          <w:bCs/>
          <w:sz w:val="24"/>
        </w:rPr>
        <w:lastRenderedPageBreak/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sectPr w:rsidR="00F313C6" w:rsidRPr="00C75D2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BB03B" w14:textId="77777777" w:rsidR="00EB1115" w:rsidRDefault="00EB1115" w:rsidP="004F60AA">
      <w:pPr>
        <w:spacing w:after="0" w:line="240" w:lineRule="auto"/>
      </w:pPr>
      <w:r>
        <w:separator/>
      </w:r>
    </w:p>
  </w:endnote>
  <w:endnote w:type="continuationSeparator" w:id="0">
    <w:p w14:paraId="0C0848AC" w14:textId="77777777" w:rsidR="00EB1115" w:rsidRDefault="00EB1115" w:rsidP="004F6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DF4CB9A" w14:paraId="759AA8E3" w14:textId="77777777" w:rsidTr="2DF4CB9A">
      <w:tc>
        <w:tcPr>
          <w:tcW w:w="3020" w:type="dxa"/>
        </w:tcPr>
        <w:p w14:paraId="5AF48A83" w14:textId="30A57D40" w:rsidR="2DF4CB9A" w:rsidRDefault="2DF4CB9A" w:rsidP="2DF4CB9A">
          <w:pPr>
            <w:pStyle w:val="Nagwek"/>
            <w:ind w:left="-115"/>
          </w:pPr>
        </w:p>
      </w:tc>
      <w:tc>
        <w:tcPr>
          <w:tcW w:w="3020" w:type="dxa"/>
        </w:tcPr>
        <w:p w14:paraId="03CB9678" w14:textId="2B2C7E40" w:rsidR="2DF4CB9A" w:rsidRDefault="2DF4CB9A" w:rsidP="2DF4CB9A">
          <w:pPr>
            <w:pStyle w:val="Nagwek"/>
            <w:jc w:val="center"/>
          </w:pPr>
        </w:p>
      </w:tc>
      <w:tc>
        <w:tcPr>
          <w:tcW w:w="3020" w:type="dxa"/>
        </w:tcPr>
        <w:p w14:paraId="1A36276E" w14:textId="67BA69F8" w:rsidR="2DF4CB9A" w:rsidRDefault="2DF4CB9A" w:rsidP="2DF4CB9A">
          <w:pPr>
            <w:pStyle w:val="Nagwek"/>
            <w:ind w:right="-115"/>
            <w:jc w:val="right"/>
          </w:pPr>
        </w:p>
      </w:tc>
    </w:tr>
  </w:tbl>
  <w:p w14:paraId="0754488F" w14:textId="48F62BD0" w:rsidR="2DF4CB9A" w:rsidRDefault="2DF4CB9A" w:rsidP="2DF4C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603A2E" w14:textId="77777777" w:rsidR="00EB1115" w:rsidRDefault="00EB1115" w:rsidP="004F60AA">
      <w:pPr>
        <w:spacing w:after="0" w:line="240" w:lineRule="auto"/>
      </w:pPr>
      <w:r>
        <w:separator/>
      </w:r>
    </w:p>
  </w:footnote>
  <w:footnote w:type="continuationSeparator" w:id="0">
    <w:p w14:paraId="24FAB3B1" w14:textId="77777777" w:rsidR="00EB1115" w:rsidRDefault="00EB1115" w:rsidP="004F60AA">
      <w:pPr>
        <w:spacing w:after="0" w:line="240" w:lineRule="auto"/>
      </w:pPr>
      <w:r>
        <w:continuationSeparator/>
      </w:r>
    </w:p>
  </w:footnote>
  <w:footnote w:id="1">
    <w:p w14:paraId="2499004C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</w:t>
      </w:r>
      <w:bookmarkStart w:id="1" w:name="_Hlk105838873"/>
      <w:r w:rsidRPr="007A7F1C">
        <w:rPr>
          <w:rFonts w:asciiTheme="minorHAnsi" w:hAnsiTheme="minorHAnsi" w:cstheme="minorHAnsi"/>
        </w:rPr>
        <w:t>Dotyczy wykonawców prowadzących działalność gospodarczą</w:t>
      </w:r>
      <w:bookmarkEnd w:id="1"/>
    </w:p>
  </w:footnote>
  <w:footnote w:id="2">
    <w:p w14:paraId="1CAD386E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prowadzących działalność gospodarczą</w:t>
      </w:r>
    </w:p>
  </w:footnote>
  <w:footnote w:id="3">
    <w:p w14:paraId="3C5A9F1D" w14:textId="77777777" w:rsidR="009238DB" w:rsidRPr="007A7F1C" w:rsidRDefault="009238DB" w:rsidP="009238DB">
      <w:pPr>
        <w:pStyle w:val="Tekstprzypisudolnego"/>
        <w:rPr>
          <w:rFonts w:asciiTheme="minorHAnsi" w:hAnsiTheme="minorHAnsi" w:cstheme="minorHAnsi"/>
        </w:rPr>
      </w:pPr>
      <w:r w:rsidRPr="007A7F1C">
        <w:rPr>
          <w:rStyle w:val="Odwoanieprzypisudolnego"/>
          <w:rFonts w:asciiTheme="minorHAnsi" w:hAnsiTheme="minorHAnsi" w:cstheme="minorHAnsi"/>
        </w:rPr>
        <w:footnoteRef/>
      </w:r>
      <w:r w:rsidRPr="007A7F1C">
        <w:rPr>
          <w:rFonts w:asciiTheme="minorHAnsi" w:hAnsiTheme="minorHAnsi" w:cstheme="minorHAnsi"/>
        </w:rPr>
        <w:t xml:space="preserve"> Dotyczy wykonawców będących osobami fizycznymi, nieprowadzącymi działalności gospodarczej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BD7C0" w14:textId="159D1A5F" w:rsidR="004F60AA" w:rsidRDefault="00FF63E8">
    <w:pPr>
      <w:pStyle w:val="Nagwek"/>
    </w:pPr>
    <w:r>
      <w:rPr>
        <w:rFonts w:cs="Calibri"/>
        <w:noProof/>
      </w:rPr>
      <w:drawing>
        <wp:inline distT="0" distB="0" distL="0" distR="0" wp14:anchorId="47097E63" wp14:editId="5732DD51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20D87C" w14:textId="77777777" w:rsidR="004F60AA" w:rsidRDefault="004F60AA" w:rsidP="004F3FD0">
    <w:pPr>
      <w:pStyle w:val="Nagwek"/>
      <w:spacing w:line="360" w:lineRule="auto"/>
    </w:pPr>
  </w:p>
  <w:p w14:paraId="6C00FAB3" w14:textId="6D5932F3" w:rsidR="008569D4" w:rsidRPr="00956835" w:rsidRDefault="008569D4" w:rsidP="004F3FD0">
    <w:pPr>
      <w:pStyle w:val="Nagwek"/>
      <w:spacing w:line="360" w:lineRule="auto"/>
      <w:rPr>
        <w:i/>
        <w:iCs/>
      </w:rPr>
    </w:pPr>
    <w:r w:rsidRPr="008569D4">
      <w:rPr>
        <w:i/>
        <w:iCs/>
      </w:rPr>
      <w:t xml:space="preserve">Zamówienie dofinansowane </w:t>
    </w:r>
    <w:bookmarkStart w:id="2" w:name="_Hlk178678049"/>
    <w:bookmarkStart w:id="3" w:name="_Hlk178678050"/>
    <w:bookmarkStart w:id="4" w:name="_Hlk178678052"/>
    <w:bookmarkStart w:id="5" w:name="_Hlk178678053"/>
    <w:r w:rsidRPr="008569D4">
      <w:rPr>
        <w:i/>
        <w:iCs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2"/>
    <w:bookmarkEnd w:id="3"/>
    <w:bookmarkEnd w:id="4"/>
    <w:bookmarkEnd w:id="5"/>
    <w:r w:rsidR="00FA2EA7">
      <w:rPr>
        <w:i/>
        <w:iCs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4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7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8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1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4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5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16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17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19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0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1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2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23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25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26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7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28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29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0" w15:restartNumberingAfterBreak="0">
    <w:nsid w:val="12C6754B"/>
    <w:multiLevelType w:val="hybridMultilevel"/>
    <w:tmpl w:val="31E47C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B336C4"/>
    <w:multiLevelType w:val="hybridMultilevel"/>
    <w:tmpl w:val="DCDA3D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C8E3AC4"/>
    <w:multiLevelType w:val="hybridMultilevel"/>
    <w:tmpl w:val="F15048CC"/>
    <w:lvl w:ilvl="0" w:tplc="034244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2347231E"/>
    <w:multiLevelType w:val="hybridMultilevel"/>
    <w:tmpl w:val="F6E2D918"/>
    <w:lvl w:ilvl="0" w:tplc="FC669B3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24E937CB"/>
    <w:multiLevelType w:val="hybridMultilevel"/>
    <w:tmpl w:val="BBC06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596CF0"/>
    <w:multiLevelType w:val="multilevel"/>
    <w:tmpl w:val="28DE1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55052A6"/>
    <w:multiLevelType w:val="multilevel"/>
    <w:tmpl w:val="C602CA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48E0C83"/>
    <w:multiLevelType w:val="hybridMultilevel"/>
    <w:tmpl w:val="34307DEA"/>
    <w:lvl w:ilvl="0" w:tplc="6978B1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56C61F82"/>
    <w:multiLevelType w:val="hybridMultilevel"/>
    <w:tmpl w:val="52226D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2D61CE"/>
    <w:multiLevelType w:val="singleLevel"/>
    <w:tmpl w:val="592D61C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2" w15:restartNumberingAfterBreak="0">
    <w:nsid w:val="5A040219"/>
    <w:multiLevelType w:val="hybridMultilevel"/>
    <w:tmpl w:val="FE6E753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76479E"/>
    <w:multiLevelType w:val="hybridMultilevel"/>
    <w:tmpl w:val="C1C8A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025066"/>
    <w:multiLevelType w:val="hybridMultilevel"/>
    <w:tmpl w:val="912018CE"/>
    <w:lvl w:ilvl="0" w:tplc="FBE4DC0A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7A864A5"/>
    <w:multiLevelType w:val="multilevel"/>
    <w:tmpl w:val="BF522346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="Calibri" w:eastAsia="Calibri" w:hAnsi="Calibri" w:cs="Calibri" w:hint="default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E148BC"/>
    <w:multiLevelType w:val="hybridMultilevel"/>
    <w:tmpl w:val="9CA4C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5770444">
    <w:abstractNumId w:val="45"/>
  </w:num>
  <w:num w:numId="2" w16cid:durableId="1053426388">
    <w:abstractNumId w:val="38"/>
  </w:num>
  <w:num w:numId="3" w16cid:durableId="1143306662">
    <w:abstractNumId w:val="46"/>
  </w:num>
  <w:num w:numId="4" w16cid:durableId="899022861">
    <w:abstractNumId w:val="41"/>
  </w:num>
  <w:num w:numId="5" w16cid:durableId="1302881446">
    <w:abstractNumId w:val="0"/>
  </w:num>
  <w:num w:numId="6" w16cid:durableId="339507230">
    <w:abstractNumId w:val="1"/>
  </w:num>
  <w:num w:numId="7" w16cid:durableId="1713531627">
    <w:abstractNumId w:val="2"/>
  </w:num>
  <w:num w:numId="8" w16cid:durableId="1836070504">
    <w:abstractNumId w:val="4"/>
  </w:num>
  <w:num w:numId="9" w16cid:durableId="1230573829">
    <w:abstractNumId w:val="5"/>
  </w:num>
  <w:num w:numId="10" w16cid:durableId="1303391606">
    <w:abstractNumId w:val="6"/>
  </w:num>
  <w:num w:numId="11" w16cid:durableId="786965788">
    <w:abstractNumId w:val="7"/>
  </w:num>
  <w:num w:numId="12" w16cid:durableId="1350982382">
    <w:abstractNumId w:val="8"/>
  </w:num>
  <w:num w:numId="13" w16cid:durableId="50471956">
    <w:abstractNumId w:val="9"/>
  </w:num>
  <w:num w:numId="14" w16cid:durableId="44107789">
    <w:abstractNumId w:val="10"/>
  </w:num>
  <w:num w:numId="15" w16cid:durableId="1748574671">
    <w:abstractNumId w:val="12"/>
  </w:num>
  <w:num w:numId="16" w16cid:durableId="1002775617">
    <w:abstractNumId w:val="13"/>
  </w:num>
  <w:num w:numId="17" w16cid:durableId="1839035128">
    <w:abstractNumId w:val="14"/>
  </w:num>
  <w:num w:numId="18" w16cid:durableId="699547972">
    <w:abstractNumId w:val="15"/>
  </w:num>
  <w:num w:numId="19" w16cid:durableId="2092660301">
    <w:abstractNumId w:val="16"/>
  </w:num>
  <w:num w:numId="20" w16cid:durableId="508761518">
    <w:abstractNumId w:val="18"/>
  </w:num>
  <w:num w:numId="21" w16cid:durableId="1272319721">
    <w:abstractNumId w:val="19"/>
  </w:num>
  <w:num w:numId="22" w16cid:durableId="1262639383">
    <w:abstractNumId w:val="20"/>
  </w:num>
  <w:num w:numId="23" w16cid:durableId="153490955">
    <w:abstractNumId w:val="21"/>
  </w:num>
  <w:num w:numId="24" w16cid:durableId="1758670782">
    <w:abstractNumId w:val="23"/>
  </w:num>
  <w:num w:numId="25" w16cid:durableId="805003529">
    <w:abstractNumId w:val="24"/>
  </w:num>
  <w:num w:numId="26" w16cid:durableId="1462310472">
    <w:abstractNumId w:val="25"/>
  </w:num>
  <w:num w:numId="27" w16cid:durableId="957906514">
    <w:abstractNumId w:val="26"/>
  </w:num>
  <w:num w:numId="28" w16cid:durableId="1891650000">
    <w:abstractNumId w:val="27"/>
  </w:num>
  <w:num w:numId="29" w16cid:durableId="2064909431">
    <w:abstractNumId w:val="28"/>
  </w:num>
  <w:num w:numId="30" w16cid:durableId="1825123803">
    <w:abstractNumId w:val="29"/>
  </w:num>
  <w:num w:numId="31" w16cid:durableId="1528593960">
    <w:abstractNumId w:val="44"/>
  </w:num>
  <w:num w:numId="32" w16cid:durableId="1235165996">
    <w:abstractNumId w:val="42"/>
  </w:num>
  <w:num w:numId="33" w16cid:durableId="103577288">
    <w:abstractNumId w:val="37"/>
  </w:num>
  <w:num w:numId="34" w16cid:durableId="817042135">
    <w:abstractNumId w:val="34"/>
  </w:num>
  <w:num w:numId="35" w16cid:durableId="1159274851">
    <w:abstractNumId w:val="36"/>
  </w:num>
  <w:num w:numId="36" w16cid:durableId="1973242245">
    <w:abstractNumId w:val="35"/>
  </w:num>
  <w:num w:numId="37" w16cid:durableId="1878734331">
    <w:abstractNumId w:val="11"/>
    <w:lvlOverride w:ilvl="0">
      <w:startOverride w:val="1"/>
    </w:lvlOverride>
  </w:num>
  <w:num w:numId="38" w16cid:durableId="2107537699">
    <w:abstractNumId w:val="17"/>
    <w:lvlOverride w:ilvl="0">
      <w:startOverride w:val="1"/>
    </w:lvlOverride>
  </w:num>
  <w:num w:numId="39" w16cid:durableId="202338888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46920380">
    <w:abstractNumId w:val="22"/>
  </w:num>
  <w:num w:numId="41" w16cid:durableId="1414011936">
    <w:abstractNumId w:val="3"/>
    <w:lvlOverride w:ilvl="0">
      <w:startOverride w:val="1"/>
    </w:lvlOverride>
  </w:num>
  <w:num w:numId="42" w16cid:durableId="436752537">
    <w:abstractNumId w:val="30"/>
  </w:num>
  <w:num w:numId="43" w16cid:durableId="365760218">
    <w:abstractNumId w:val="31"/>
  </w:num>
  <w:num w:numId="44" w16cid:durableId="1542673166">
    <w:abstractNumId w:val="33"/>
  </w:num>
  <w:num w:numId="45" w16cid:durableId="344478538">
    <w:abstractNumId w:val="32"/>
  </w:num>
  <w:num w:numId="46" w16cid:durableId="309678843">
    <w:abstractNumId w:val="40"/>
  </w:num>
  <w:num w:numId="47" w16cid:durableId="2019697046">
    <w:abstractNumId w:val="39"/>
  </w:num>
  <w:num w:numId="48" w16cid:durableId="1234704180">
    <w:abstractNumId w:val="4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E5D"/>
    <w:rsid w:val="00021FAA"/>
    <w:rsid w:val="00041D92"/>
    <w:rsid w:val="00043689"/>
    <w:rsid w:val="00055300"/>
    <w:rsid w:val="0006677D"/>
    <w:rsid w:val="000700CB"/>
    <w:rsid w:val="000A71F9"/>
    <w:rsid w:val="000B71D5"/>
    <w:rsid w:val="000C69FA"/>
    <w:rsid w:val="000E3A42"/>
    <w:rsid w:val="000E3E86"/>
    <w:rsid w:val="000E557E"/>
    <w:rsid w:val="00117840"/>
    <w:rsid w:val="00121CB7"/>
    <w:rsid w:val="001318CF"/>
    <w:rsid w:val="001357F0"/>
    <w:rsid w:val="00144094"/>
    <w:rsid w:val="00160978"/>
    <w:rsid w:val="00165924"/>
    <w:rsid w:val="001679C8"/>
    <w:rsid w:val="00170AD6"/>
    <w:rsid w:val="00175D6C"/>
    <w:rsid w:val="00176CC1"/>
    <w:rsid w:val="00177E50"/>
    <w:rsid w:val="00192CA7"/>
    <w:rsid w:val="001A7645"/>
    <w:rsid w:val="001B2D73"/>
    <w:rsid w:val="001D7B49"/>
    <w:rsid w:val="001E5852"/>
    <w:rsid w:val="00210730"/>
    <w:rsid w:val="00223C3E"/>
    <w:rsid w:val="0024367A"/>
    <w:rsid w:val="00251E68"/>
    <w:rsid w:val="0025257C"/>
    <w:rsid w:val="0026496E"/>
    <w:rsid w:val="0029729A"/>
    <w:rsid w:val="002A13E1"/>
    <w:rsid w:val="002A61D4"/>
    <w:rsid w:val="002B1A0F"/>
    <w:rsid w:val="002B496F"/>
    <w:rsid w:val="002B6A34"/>
    <w:rsid w:val="002C35A2"/>
    <w:rsid w:val="002D0265"/>
    <w:rsid w:val="002D39A4"/>
    <w:rsid w:val="002D63B6"/>
    <w:rsid w:val="002E0312"/>
    <w:rsid w:val="002E4548"/>
    <w:rsid w:val="002F0BDD"/>
    <w:rsid w:val="002F4801"/>
    <w:rsid w:val="002F5BD3"/>
    <w:rsid w:val="00301DC4"/>
    <w:rsid w:val="00302F69"/>
    <w:rsid w:val="00310413"/>
    <w:rsid w:val="003145BD"/>
    <w:rsid w:val="003233BD"/>
    <w:rsid w:val="00350096"/>
    <w:rsid w:val="00365B98"/>
    <w:rsid w:val="00366EF4"/>
    <w:rsid w:val="00372B8F"/>
    <w:rsid w:val="00390FD3"/>
    <w:rsid w:val="003A054E"/>
    <w:rsid w:val="003A5931"/>
    <w:rsid w:val="003A7522"/>
    <w:rsid w:val="003D1338"/>
    <w:rsid w:val="003D1F4E"/>
    <w:rsid w:val="003D3D98"/>
    <w:rsid w:val="003E0AE8"/>
    <w:rsid w:val="003E26BB"/>
    <w:rsid w:val="003E43AF"/>
    <w:rsid w:val="003E56A8"/>
    <w:rsid w:val="003F794C"/>
    <w:rsid w:val="003F7DD2"/>
    <w:rsid w:val="00412C77"/>
    <w:rsid w:val="00421EAA"/>
    <w:rsid w:val="00426E79"/>
    <w:rsid w:val="004362A9"/>
    <w:rsid w:val="00451D3D"/>
    <w:rsid w:val="00454116"/>
    <w:rsid w:val="004628E6"/>
    <w:rsid w:val="00471DF5"/>
    <w:rsid w:val="0048366E"/>
    <w:rsid w:val="004A030B"/>
    <w:rsid w:val="004B2BDD"/>
    <w:rsid w:val="004B6242"/>
    <w:rsid w:val="004C1FB1"/>
    <w:rsid w:val="004C3CF7"/>
    <w:rsid w:val="004C577E"/>
    <w:rsid w:val="004D29DF"/>
    <w:rsid w:val="004D6DC5"/>
    <w:rsid w:val="004E338D"/>
    <w:rsid w:val="004E4397"/>
    <w:rsid w:val="004F3FD0"/>
    <w:rsid w:val="004F60AA"/>
    <w:rsid w:val="004F7322"/>
    <w:rsid w:val="00507C99"/>
    <w:rsid w:val="005354DC"/>
    <w:rsid w:val="0055030F"/>
    <w:rsid w:val="005521AE"/>
    <w:rsid w:val="00571A20"/>
    <w:rsid w:val="005856C9"/>
    <w:rsid w:val="005B45EF"/>
    <w:rsid w:val="005B75F8"/>
    <w:rsid w:val="005C3B7D"/>
    <w:rsid w:val="005C652E"/>
    <w:rsid w:val="005F57E0"/>
    <w:rsid w:val="00617813"/>
    <w:rsid w:val="00626955"/>
    <w:rsid w:val="006337DF"/>
    <w:rsid w:val="00635AC3"/>
    <w:rsid w:val="0065174C"/>
    <w:rsid w:val="00665634"/>
    <w:rsid w:val="006845C0"/>
    <w:rsid w:val="0068634C"/>
    <w:rsid w:val="00692B4E"/>
    <w:rsid w:val="00696CDF"/>
    <w:rsid w:val="006A33A6"/>
    <w:rsid w:val="006C7067"/>
    <w:rsid w:val="006D27E6"/>
    <w:rsid w:val="0070306B"/>
    <w:rsid w:val="007035AB"/>
    <w:rsid w:val="00704FF4"/>
    <w:rsid w:val="0070521B"/>
    <w:rsid w:val="00715CA0"/>
    <w:rsid w:val="0071623D"/>
    <w:rsid w:val="0072129D"/>
    <w:rsid w:val="00741D61"/>
    <w:rsid w:val="0075405D"/>
    <w:rsid w:val="00780F39"/>
    <w:rsid w:val="00787946"/>
    <w:rsid w:val="007F3EEB"/>
    <w:rsid w:val="008156C9"/>
    <w:rsid w:val="00817253"/>
    <w:rsid w:val="0082184F"/>
    <w:rsid w:val="00827BBC"/>
    <w:rsid w:val="008302F8"/>
    <w:rsid w:val="008431E4"/>
    <w:rsid w:val="008518BA"/>
    <w:rsid w:val="008569D4"/>
    <w:rsid w:val="00863E1A"/>
    <w:rsid w:val="0086771E"/>
    <w:rsid w:val="008708EB"/>
    <w:rsid w:val="00872CA4"/>
    <w:rsid w:val="008737EA"/>
    <w:rsid w:val="008959A3"/>
    <w:rsid w:val="00897C3C"/>
    <w:rsid w:val="008A433C"/>
    <w:rsid w:val="008B58C8"/>
    <w:rsid w:val="008E1FC9"/>
    <w:rsid w:val="008F27C5"/>
    <w:rsid w:val="00904BBE"/>
    <w:rsid w:val="00911C0B"/>
    <w:rsid w:val="009238DB"/>
    <w:rsid w:val="0092414C"/>
    <w:rsid w:val="00931E44"/>
    <w:rsid w:val="00945EE4"/>
    <w:rsid w:val="009526A2"/>
    <w:rsid w:val="00956835"/>
    <w:rsid w:val="0097553E"/>
    <w:rsid w:val="009804B6"/>
    <w:rsid w:val="00980B13"/>
    <w:rsid w:val="0098296F"/>
    <w:rsid w:val="00991623"/>
    <w:rsid w:val="009938D8"/>
    <w:rsid w:val="009B1998"/>
    <w:rsid w:val="009B63D9"/>
    <w:rsid w:val="009C0202"/>
    <w:rsid w:val="009D592C"/>
    <w:rsid w:val="00A17D3A"/>
    <w:rsid w:val="00A3151F"/>
    <w:rsid w:val="00A32D24"/>
    <w:rsid w:val="00A43891"/>
    <w:rsid w:val="00A43F74"/>
    <w:rsid w:val="00A4651B"/>
    <w:rsid w:val="00A46682"/>
    <w:rsid w:val="00A473F6"/>
    <w:rsid w:val="00A562A1"/>
    <w:rsid w:val="00A60E0A"/>
    <w:rsid w:val="00A703B6"/>
    <w:rsid w:val="00A71772"/>
    <w:rsid w:val="00A91E5D"/>
    <w:rsid w:val="00AA59EA"/>
    <w:rsid w:val="00AB0E71"/>
    <w:rsid w:val="00AB1517"/>
    <w:rsid w:val="00B05643"/>
    <w:rsid w:val="00B1252F"/>
    <w:rsid w:val="00B12C18"/>
    <w:rsid w:val="00B1506B"/>
    <w:rsid w:val="00B21A89"/>
    <w:rsid w:val="00B27A0A"/>
    <w:rsid w:val="00B57A45"/>
    <w:rsid w:val="00B7043A"/>
    <w:rsid w:val="00B70C72"/>
    <w:rsid w:val="00B719F8"/>
    <w:rsid w:val="00B909AC"/>
    <w:rsid w:val="00BE3F0E"/>
    <w:rsid w:val="00BE6683"/>
    <w:rsid w:val="00BF6788"/>
    <w:rsid w:val="00BF7D28"/>
    <w:rsid w:val="00C0303E"/>
    <w:rsid w:val="00C04234"/>
    <w:rsid w:val="00C13150"/>
    <w:rsid w:val="00C529A3"/>
    <w:rsid w:val="00C75D2C"/>
    <w:rsid w:val="00C83DFD"/>
    <w:rsid w:val="00C86EE9"/>
    <w:rsid w:val="00CA17DA"/>
    <w:rsid w:val="00CA3C17"/>
    <w:rsid w:val="00CB1BC6"/>
    <w:rsid w:val="00CB30D8"/>
    <w:rsid w:val="00CB5D88"/>
    <w:rsid w:val="00CC1BCE"/>
    <w:rsid w:val="00CF7FA7"/>
    <w:rsid w:val="00D23596"/>
    <w:rsid w:val="00D27799"/>
    <w:rsid w:val="00D3549A"/>
    <w:rsid w:val="00D36584"/>
    <w:rsid w:val="00D63D21"/>
    <w:rsid w:val="00D909E5"/>
    <w:rsid w:val="00D90D5A"/>
    <w:rsid w:val="00DE39D0"/>
    <w:rsid w:val="00DE5DFE"/>
    <w:rsid w:val="00DF551E"/>
    <w:rsid w:val="00E143E9"/>
    <w:rsid w:val="00E16D82"/>
    <w:rsid w:val="00E31C64"/>
    <w:rsid w:val="00E3615C"/>
    <w:rsid w:val="00E371D7"/>
    <w:rsid w:val="00E41181"/>
    <w:rsid w:val="00E44A7E"/>
    <w:rsid w:val="00E55161"/>
    <w:rsid w:val="00E80529"/>
    <w:rsid w:val="00E935FA"/>
    <w:rsid w:val="00EA40FC"/>
    <w:rsid w:val="00EB1115"/>
    <w:rsid w:val="00F04A8D"/>
    <w:rsid w:val="00F313C6"/>
    <w:rsid w:val="00F46F05"/>
    <w:rsid w:val="00F502BF"/>
    <w:rsid w:val="00F57F9B"/>
    <w:rsid w:val="00F72BB9"/>
    <w:rsid w:val="00F73647"/>
    <w:rsid w:val="00F90D92"/>
    <w:rsid w:val="00F93DE6"/>
    <w:rsid w:val="00F94382"/>
    <w:rsid w:val="00FA27D3"/>
    <w:rsid w:val="00FA2EA7"/>
    <w:rsid w:val="00FB3671"/>
    <w:rsid w:val="00FB7B7A"/>
    <w:rsid w:val="00FC34E9"/>
    <w:rsid w:val="00FC5B1F"/>
    <w:rsid w:val="00FE0D2F"/>
    <w:rsid w:val="00FF63E8"/>
    <w:rsid w:val="2DF4C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0E1B7F"/>
  <w15:chartTrackingRefBased/>
  <w15:docId w15:val="{A8A6FC15-F9EE-4277-BADA-9251BE2B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9A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E5D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E5D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1E5D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1E5D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1E5D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91E5D"/>
    <w:rPr>
      <w:rFonts w:ascii="Calibri Light" w:eastAsia="Times New Roman" w:hAnsi="Calibri Light" w:cs="Times New Roman"/>
      <w:color w:val="2F5496"/>
      <w:sz w:val="32"/>
      <w:szCs w:val="32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A91E5D"/>
    <w:rPr>
      <w:rFonts w:ascii="Calibri Light" w:eastAsia="Times New Roman" w:hAnsi="Calibri Light" w:cs="Times New Roman"/>
      <w:color w:val="1F3763"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uiPriority w:val="9"/>
    <w:semiHidden/>
    <w:rsid w:val="00A91E5D"/>
    <w:rPr>
      <w:rFonts w:ascii="Calibri Light" w:eastAsia="Times New Roman" w:hAnsi="Calibri Light" w:cs="Times New Roman"/>
      <w:i/>
      <w:iCs/>
      <w:color w:val="2F5496"/>
      <w:sz w:val="20"/>
      <w:szCs w:val="20"/>
      <w:lang w:val="x-none" w:eastAsia="x-none"/>
    </w:rPr>
  </w:style>
  <w:style w:type="character" w:customStyle="1" w:styleId="Nagwek5Znak">
    <w:name w:val="Nagłówek 5 Znak"/>
    <w:link w:val="Nagwek5"/>
    <w:uiPriority w:val="9"/>
    <w:semiHidden/>
    <w:rsid w:val="00A91E5D"/>
    <w:rPr>
      <w:rFonts w:ascii="Calibri Light" w:eastAsia="Times New Roman" w:hAnsi="Calibri Light" w:cs="Times New Roman"/>
      <w:color w:val="2F5496"/>
      <w:sz w:val="20"/>
      <w:szCs w:val="20"/>
      <w:lang w:val="x-none" w:eastAsia="x-none"/>
    </w:rPr>
  </w:style>
  <w:style w:type="character" w:customStyle="1" w:styleId="Nagwek6Znak">
    <w:name w:val="Nagłówek 6 Znak"/>
    <w:link w:val="Nagwek6"/>
    <w:uiPriority w:val="9"/>
    <w:semiHidden/>
    <w:rsid w:val="00A91E5D"/>
    <w:rPr>
      <w:rFonts w:ascii="Calibri Light" w:eastAsia="Times New Roman" w:hAnsi="Calibri Light" w:cs="Times New Roman"/>
      <w:color w:val="1F3763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91E5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A91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rsid w:val="00A91E5D"/>
    <w:rPr>
      <w:rFonts w:ascii="Calibri" w:eastAsia="Calibri" w:hAnsi="Calibri" w:cs="Times New Roman"/>
    </w:rPr>
  </w:style>
  <w:style w:type="character" w:customStyle="1" w:styleId="st">
    <w:name w:val="st"/>
    <w:rsid w:val="00A91E5D"/>
  </w:style>
  <w:style w:type="character" w:styleId="Hipercze">
    <w:name w:val="Hyperlink"/>
    <w:unhideWhenUsed/>
    <w:rsid w:val="00A91E5D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A91E5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91E5D"/>
    <w:pPr>
      <w:ind w:left="720"/>
      <w:contextualSpacing/>
    </w:pPr>
  </w:style>
  <w:style w:type="paragraph" w:styleId="Spistreci1">
    <w:name w:val="toc 1"/>
    <w:basedOn w:val="Normalny"/>
    <w:next w:val="Normalny"/>
    <w:autoRedefine/>
    <w:uiPriority w:val="39"/>
    <w:unhideWhenUsed/>
    <w:rsid w:val="00A91E5D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A91E5D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A91E5D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A91E5D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A91E5D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A91E5D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A91E5D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A91E5D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A91E5D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A91E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A91E5D"/>
    <w:rPr>
      <w:b/>
    </w:rPr>
  </w:style>
  <w:style w:type="character" w:customStyle="1" w:styleId="WW8Num2z0">
    <w:name w:val="WW8Num2z0"/>
    <w:rsid w:val="00A91E5D"/>
    <w:rPr>
      <w:rFonts w:hint="default"/>
      <w:sz w:val="24"/>
      <w:szCs w:val="24"/>
    </w:rPr>
  </w:style>
  <w:style w:type="character" w:customStyle="1" w:styleId="WW8Num3z0">
    <w:name w:val="WW8Num3z0"/>
    <w:rsid w:val="00A91E5D"/>
    <w:rPr>
      <w:rFonts w:hint="default"/>
      <w:b/>
      <w:sz w:val="24"/>
      <w:szCs w:val="24"/>
    </w:rPr>
  </w:style>
  <w:style w:type="character" w:customStyle="1" w:styleId="WW8Num4z0">
    <w:name w:val="WW8Num4z0"/>
    <w:rsid w:val="00A91E5D"/>
    <w:rPr>
      <w:rFonts w:hint="default"/>
      <w:b/>
      <w:sz w:val="24"/>
      <w:szCs w:val="24"/>
    </w:rPr>
  </w:style>
  <w:style w:type="character" w:customStyle="1" w:styleId="WW8Num5z0">
    <w:name w:val="WW8Num5z0"/>
    <w:rsid w:val="00A91E5D"/>
    <w:rPr>
      <w:rFonts w:hint="default"/>
      <w:b/>
      <w:sz w:val="24"/>
      <w:szCs w:val="24"/>
    </w:rPr>
  </w:style>
  <w:style w:type="character" w:customStyle="1" w:styleId="WW8Num6z0">
    <w:name w:val="WW8Num6z0"/>
    <w:rsid w:val="00A91E5D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A91E5D"/>
    <w:rPr>
      <w:rFonts w:hint="default"/>
      <w:sz w:val="24"/>
      <w:szCs w:val="24"/>
    </w:rPr>
  </w:style>
  <w:style w:type="character" w:customStyle="1" w:styleId="WW8Num8z0">
    <w:name w:val="WW8Num8z0"/>
    <w:rsid w:val="00A91E5D"/>
    <w:rPr>
      <w:rFonts w:hint="default"/>
      <w:sz w:val="24"/>
      <w:szCs w:val="24"/>
    </w:rPr>
  </w:style>
  <w:style w:type="character" w:customStyle="1" w:styleId="WW8Num9z0">
    <w:name w:val="WW8Num9z0"/>
    <w:rsid w:val="00A91E5D"/>
    <w:rPr>
      <w:rFonts w:hint="default"/>
      <w:b/>
      <w:sz w:val="24"/>
      <w:szCs w:val="24"/>
    </w:rPr>
  </w:style>
  <w:style w:type="character" w:customStyle="1" w:styleId="WW8Num10z0">
    <w:name w:val="WW8Num10z0"/>
    <w:rsid w:val="00A91E5D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A91E5D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A91E5D"/>
    <w:rPr>
      <w:rFonts w:hint="default"/>
      <w:b/>
      <w:sz w:val="24"/>
      <w:szCs w:val="24"/>
    </w:rPr>
  </w:style>
  <w:style w:type="character" w:customStyle="1" w:styleId="WW8Num13z0">
    <w:name w:val="WW8Num13z0"/>
    <w:rsid w:val="00A91E5D"/>
    <w:rPr>
      <w:rFonts w:hint="default"/>
      <w:b/>
      <w:sz w:val="24"/>
      <w:szCs w:val="24"/>
    </w:rPr>
  </w:style>
  <w:style w:type="character" w:customStyle="1" w:styleId="WW8Num14z0">
    <w:name w:val="WW8Num14z0"/>
    <w:rsid w:val="00A91E5D"/>
    <w:rPr>
      <w:rFonts w:hint="default"/>
      <w:sz w:val="24"/>
      <w:szCs w:val="24"/>
    </w:rPr>
  </w:style>
  <w:style w:type="character" w:customStyle="1" w:styleId="WW8Num15z0">
    <w:name w:val="WW8Num15z0"/>
    <w:rsid w:val="00A91E5D"/>
    <w:rPr>
      <w:rFonts w:hint="default"/>
      <w:b/>
      <w:sz w:val="24"/>
      <w:szCs w:val="24"/>
    </w:rPr>
  </w:style>
  <w:style w:type="character" w:customStyle="1" w:styleId="WW8Num16z0">
    <w:name w:val="WW8Num16z0"/>
    <w:rsid w:val="00A91E5D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A91E5D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A91E5D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A91E5D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A91E5D"/>
    <w:rPr>
      <w:rFonts w:hint="default"/>
      <w:sz w:val="24"/>
      <w:szCs w:val="24"/>
    </w:rPr>
  </w:style>
  <w:style w:type="character" w:customStyle="1" w:styleId="WW8Num21z0">
    <w:name w:val="WW8Num21z0"/>
    <w:rsid w:val="00A91E5D"/>
    <w:rPr>
      <w:rFonts w:hint="default"/>
      <w:b/>
      <w:sz w:val="24"/>
      <w:szCs w:val="24"/>
    </w:rPr>
  </w:style>
  <w:style w:type="character" w:customStyle="1" w:styleId="WW8Num22z0">
    <w:name w:val="WW8Num22z0"/>
    <w:rsid w:val="00A91E5D"/>
    <w:rPr>
      <w:rFonts w:hint="default"/>
      <w:b/>
      <w:sz w:val="24"/>
      <w:szCs w:val="24"/>
    </w:rPr>
  </w:style>
  <w:style w:type="character" w:customStyle="1" w:styleId="WW8Num23z0">
    <w:name w:val="WW8Num23z0"/>
    <w:rsid w:val="00A91E5D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A91E5D"/>
    <w:rPr>
      <w:rFonts w:hint="default"/>
      <w:b/>
      <w:sz w:val="24"/>
      <w:szCs w:val="24"/>
    </w:rPr>
  </w:style>
  <w:style w:type="character" w:customStyle="1" w:styleId="WW8Num25z0">
    <w:name w:val="WW8Num25z0"/>
    <w:rsid w:val="00A91E5D"/>
    <w:rPr>
      <w:rFonts w:hint="default"/>
    </w:rPr>
  </w:style>
  <w:style w:type="character" w:customStyle="1" w:styleId="WW8Num26z0">
    <w:name w:val="WW8Num26z0"/>
    <w:rsid w:val="00A91E5D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A91E5D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A91E5D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A91E5D"/>
    <w:rPr>
      <w:rFonts w:hint="default"/>
      <w:b/>
      <w:sz w:val="24"/>
      <w:szCs w:val="24"/>
    </w:rPr>
  </w:style>
  <w:style w:type="character" w:customStyle="1" w:styleId="WW8Num30z0">
    <w:name w:val="WW8Num30z0"/>
    <w:rsid w:val="00A91E5D"/>
    <w:rPr>
      <w:rFonts w:hint="default"/>
      <w:sz w:val="24"/>
      <w:szCs w:val="24"/>
    </w:rPr>
  </w:style>
  <w:style w:type="character" w:customStyle="1" w:styleId="WW8Num31z0">
    <w:name w:val="WW8Num31z0"/>
    <w:rsid w:val="00A91E5D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A91E5D"/>
    <w:rPr>
      <w:rFonts w:hint="default"/>
      <w:sz w:val="24"/>
      <w:szCs w:val="24"/>
    </w:rPr>
  </w:style>
  <w:style w:type="character" w:customStyle="1" w:styleId="WW8Num33z0">
    <w:name w:val="WW8Num33z0"/>
    <w:rsid w:val="00A91E5D"/>
    <w:rPr>
      <w:rFonts w:hint="default"/>
      <w:sz w:val="24"/>
      <w:szCs w:val="24"/>
    </w:rPr>
  </w:style>
  <w:style w:type="character" w:customStyle="1" w:styleId="WW8Num34z0">
    <w:name w:val="WW8Num34z0"/>
    <w:rsid w:val="00A91E5D"/>
    <w:rPr>
      <w:rFonts w:hint="default"/>
    </w:rPr>
  </w:style>
  <w:style w:type="character" w:customStyle="1" w:styleId="WW8Num35z0">
    <w:name w:val="WW8Num35z0"/>
    <w:rsid w:val="00A91E5D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A91E5D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A91E5D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A91E5D"/>
    <w:rPr>
      <w:rFonts w:hint="default"/>
      <w:sz w:val="24"/>
      <w:szCs w:val="24"/>
    </w:rPr>
  </w:style>
  <w:style w:type="character" w:customStyle="1" w:styleId="WW8Num39z0">
    <w:name w:val="WW8Num39z0"/>
    <w:rsid w:val="00A91E5D"/>
    <w:rPr>
      <w:rFonts w:hint="default"/>
      <w:color w:val="auto"/>
    </w:rPr>
  </w:style>
  <w:style w:type="character" w:customStyle="1" w:styleId="WW8Num40z0">
    <w:name w:val="WW8Num40z0"/>
    <w:rsid w:val="00A91E5D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A91E5D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A91E5D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A91E5D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A91E5D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A91E5D"/>
    <w:rPr>
      <w:rFonts w:hint="default"/>
      <w:sz w:val="24"/>
      <w:szCs w:val="24"/>
    </w:rPr>
  </w:style>
  <w:style w:type="character" w:customStyle="1" w:styleId="WW8Num46z0">
    <w:name w:val="WW8Num46z0"/>
    <w:rsid w:val="00A91E5D"/>
    <w:rPr>
      <w:rFonts w:hint="default"/>
      <w:sz w:val="24"/>
      <w:szCs w:val="24"/>
    </w:rPr>
  </w:style>
  <w:style w:type="character" w:customStyle="1" w:styleId="WW8Num46z1">
    <w:name w:val="WW8Num46z1"/>
    <w:rsid w:val="00A91E5D"/>
  </w:style>
  <w:style w:type="character" w:customStyle="1" w:styleId="WW8Num46z2">
    <w:name w:val="WW8Num46z2"/>
    <w:rsid w:val="00A91E5D"/>
  </w:style>
  <w:style w:type="character" w:customStyle="1" w:styleId="WW8Num46z3">
    <w:name w:val="WW8Num46z3"/>
    <w:rsid w:val="00A91E5D"/>
  </w:style>
  <w:style w:type="character" w:customStyle="1" w:styleId="WW8Num46z4">
    <w:name w:val="WW8Num46z4"/>
    <w:rsid w:val="00A91E5D"/>
  </w:style>
  <w:style w:type="character" w:customStyle="1" w:styleId="WW8Num46z5">
    <w:name w:val="WW8Num46z5"/>
    <w:rsid w:val="00A91E5D"/>
  </w:style>
  <w:style w:type="character" w:customStyle="1" w:styleId="WW8Num46z6">
    <w:name w:val="WW8Num46z6"/>
    <w:rsid w:val="00A91E5D"/>
  </w:style>
  <w:style w:type="character" w:customStyle="1" w:styleId="WW8Num46z7">
    <w:name w:val="WW8Num46z7"/>
    <w:rsid w:val="00A91E5D"/>
  </w:style>
  <w:style w:type="character" w:customStyle="1" w:styleId="WW8Num46z8">
    <w:name w:val="WW8Num46z8"/>
    <w:rsid w:val="00A91E5D"/>
  </w:style>
  <w:style w:type="character" w:customStyle="1" w:styleId="WW8Num1z1">
    <w:name w:val="WW8Num1z1"/>
    <w:rsid w:val="00A91E5D"/>
    <w:rPr>
      <w:rFonts w:ascii="Times New Roman" w:eastAsia="SimSun" w:hAnsi="Times New Roman" w:cs="Times New Roman"/>
    </w:rPr>
  </w:style>
  <w:style w:type="character" w:customStyle="1" w:styleId="WW8Num1z2">
    <w:name w:val="WW8Num1z2"/>
    <w:rsid w:val="00A91E5D"/>
  </w:style>
  <w:style w:type="character" w:customStyle="1" w:styleId="WW8Num1z3">
    <w:name w:val="WW8Num1z3"/>
    <w:rsid w:val="00A91E5D"/>
  </w:style>
  <w:style w:type="character" w:customStyle="1" w:styleId="WW8Num1z4">
    <w:name w:val="WW8Num1z4"/>
    <w:rsid w:val="00A91E5D"/>
  </w:style>
  <w:style w:type="character" w:customStyle="1" w:styleId="WW8Num1z5">
    <w:name w:val="WW8Num1z5"/>
    <w:rsid w:val="00A91E5D"/>
  </w:style>
  <w:style w:type="character" w:customStyle="1" w:styleId="WW8Num1z6">
    <w:name w:val="WW8Num1z6"/>
    <w:rsid w:val="00A91E5D"/>
  </w:style>
  <w:style w:type="character" w:customStyle="1" w:styleId="WW8Num1z7">
    <w:name w:val="WW8Num1z7"/>
    <w:rsid w:val="00A91E5D"/>
  </w:style>
  <w:style w:type="character" w:customStyle="1" w:styleId="WW8Num1z8">
    <w:name w:val="WW8Num1z8"/>
    <w:rsid w:val="00A91E5D"/>
  </w:style>
  <w:style w:type="character" w:customStyle="1" w:styleId="WW8Num2z1">
    <w:name w:val="WW8Num2z1"/>
    <w:rsid w:val="00A91E5D"/>
  </w:style>
  <w:style w:type="character" w:customStyle="1" w:styleId="WW8Num2z2">
    <w:name w:val="WW8Num2z2"/>
    <w:rsid w:val="00A91E5D"/>
  </w:style>
  <w:style w:type="character" w:customStyle="1" w:styleId="WW8Num2z3">
    <w:name w:val="WW8Num2z3"/>
    <w:rsid w:val="00A91E5D"/>
  </w:style>
  <w:style w:type="character" w:customStyle="1" w:styleId="WW8Num2z4">
    <w:name w:val="WW8Num2z4"/>
    <w:rsid w:val="00A91E5D"/>
  </w:style>
  <w:style w:type="character" w:customStyle="1" w:styleId="WW8Num2z5">
    <w:name w:val="WW8Num2z5"/>
    <w:rsid w:val="00A91E5D"/>
  </w:style>
  <w:style w:type="character" w:customStyle="1" w:styleId="WW8Num2z6">
    <w:name w:val="WW8Num2z6"/>
    <w:rsid w:val="00A91E5D"/>
  </w:style>
  <w:style w:type="character" w:customStyle="1" w:styleId="WW8Num2z7">
    <w:name w:val="WW8Num2z7"/>
    <w:rsid w:val="00A91E5D"/>
  </w:style>
  <w:style w:type="character" w:customStyle="1" w:styleId="WW8Num2z8">
    <w:name w:val="WW8Num2z8"/>
    <w:rsid w:val="00A91E5D"/>
  </w:style>
  <w:style w:type="character" w:customStyle="1" w:styleId="WW8Num3z1">
    <w:name w:val="WW8Num3z1"/>
    <w:rsid w:val="00A91E5D"/>
  </w:style>
  <w:style w:type="character" w:customStyle="1" w:styleId="WW8Num3z2">
    <w:name w:val="WW8Num3z2"/>
    <w:rsid w:val="00A91E5D"/>
  </w:style>
  <w:style w:type="character" w:customStyle="1" w:styleId="WW8Num3z3">
    <w:name w:val="WW8Num3z3"/>
    <w:rsid w:val="00A91E5D"/>
  </w:style>
  <w:style w:type="character" w:customStyle="1" w:styleId="WW8Num3z4">
    <w:name w:val="WW8Num3z4"/>
    <w:rsid w:val="00A91E5D"/>
  </w:style>
  <w:style w:type="character" w:customStyle="1" w:styleId="WW8Num3z5">
    <w:name w:val="WW8Num3z5"/>
    <w:rsid w:val="00A91E5D"/>
  </w:style>
  <w:style w:type="character" w:customStyle="1" w:styleId="WW8Num3z6">
    <w:name w:val="WW8Num3z6"/>
    <w:rsid w:val="00A91E5D"/>
  </w:style>
  <w:style w:type="character" w:customStyle="1" w:styleId="WW8Num3z7">
    <w:name w:val="WW8Num3z7"/>
    <w:rsid w:val="00A91E5D"/>
  </w:style>
  <w:style w:type="character" w:customStyle="1" w:styleId="WW8Num3z8">
    <w:name w:val="WW8Num3z8"/>
    <w:rsid w:val="00A91E5D"/>
  </w:style>
  <w:style w:type="character" w:customStyle="1" w:styleId="WW8Num4z1">
    <w:name w:val="WW8Num4z1"/>
    <w:rsid w:val="00A91E5D"/>
  </w:style>
  <w:style w:type="character" w:customStyle="1" w:styleId="WW8Num4z2">
    <w:name w:val="WW8Num4z2"/>
    <w:rsid w:val="00A91E5D"/>
  </w:style>
  <w:style w:type="character" w:customStyle="1" w:styleId="WW8Num4z3">
    <w:name w:val="WW8Num4z3"/>
    <w:rsid w:val="00A91E5D"/>
  </w:style>
  <w:style w:type="character" w:customStyle="1" w:styleId="WW8Num4z4">
    <w:name w:val="WW8Num4z4"/>
    <w:rsid w:val="00A91E5D"/>
  </w:style>
  <w:style w:type="character" w:customStyle="1" w:styleId="WW8Num4z5">
    <w:name w:val="WW8Num4z5"/>
    <w:rsid w:val="00A91E5D"/>
  </w:style>
  <w:style w:type="character" w:customStyle="1" w:styleId="WW8Num4z6">
    <w:name w:val="WW8Num4z6"/>
    <w:rsid w:val="00A91E5D"/>
  </w:style>
  <w:style w:type="character" w:customStyle="1" w:styleId="WW8Num4z7">
    <w:name w:val="WW8Num4z7"/>
    <w:rsid w:val="00A91E5D"/>
  </w:style>
  <w:style w:type="character" w:customStyle="1" w:styleId="WW8Num4z8">
    <w:name w:val="WW8Num4z8"/>
    <w:rsid w:val="00A91E5D"/>
  </w:style>
  <w:style w:type="character" w:customStyle="1" w:styleId="WW8Num5z1">
    <w:name w:val="WW8Num5z1"/>
    <w:rsid w:val="00A91E5D"/>
  </w:style>
  <w:style w:type="character" w:customStyle="1" w:styleId="WW8Num5z2">
    <w:name w:val="WW8Num5z2"/>
    <w:rsid w:val="00A91E5D"/>
  </w:style>
  <w:style w:type="character" w:customStyle="1" w:styleId="WW8Num5z3">
    <w:name w:val="WW8Num5z3"/>
    <w:rsid w:val="00A91E5D"/>
  </w:style>
  <w:style w:type="character" w:customStyle="1" w:styleId="WW8Num5z4">
    <w:name w:val="WW8Num5z4"/>
    <w:rsid w:val="00A91E5D"/>
  </w:style>
  <w:style w:type="character" w:customStyle="1" w:styleId="WW8Num5z5">
    <w:name w:val="WW8Num5z5"/>
    <w:rsid w:val="00A91E5D"/>
  </w:style>
  <w:style w:type="character" w:customStyle="1" w:styleId="WW8Num5z6">
    <w:name w:val="WW8Num5z6"/>
    <w:rsid w:val="00A91E5D"/>
  </w:style>
  <w:style w:type="character" w:customStyle="1" w:styleId="WW8Num5z7">
    <w:name w:val="WW8Num5z7"/>
    <w:rsid w:val="00A91E5D"/>
  </w:style>
  <w:style w:type="character" w:customStyle="1" w:styleId="WW8Num5z8">
    <w:name w:val="WW8Num5z8"/>
    <w:rsid w:val="00A91E5D"/>
  </w:style>
  <w:style w:type="character" w:customStyle="1" w:styleId="WW8Num6z1">
    <w:name w:val="WW8Num6z1"/>
    <w:rsid w:val="00A91E5D"/>
  </w:style>
  <w:style w:type="character" w:customStyle="1" w:styleId="WW8Num6z2">
    <w:name w:val="WW8Num6z2"/>
    <w:rsid w:val="00A91E5D"/>
  </w:style>
  <w:style w:type="character" w:customStyle="1" w:styleId="WW8Num6z3">
    <w:name w:val="WW8Num6z3"/>
    <w:rsid w:val="00A91E5D"/>
  </w:style>
  <w:style w:type="character" w:customStyle="1" w:styleId="WW8Num6z4">
    <w:name w:val="WW8Num6z4"/>
    <w:rsid w:val="00A91E5D"/>
  </w:style>
  <w:style w:type="character" w:customStyle="1" w:styleId="WW8Num6z5">
    <w:name w:val="WW8Num6z5"/>
    <w:rsid w:val="00A91E5D"/>
  </w:style>
  <w:style w:type="character" w:customStyle="1" w:styleId="WW8Num6z6">
    <w:name w:val="WW8Num6z6"/>
    <w:rsid w:val="00A91E5D"/>
  </w:style>
  <w:style w:type="character" w:customStyle="1" w:styleId="WW8Num6z7">
    <w:name w:val="WW8Num6z7"/>
    <w:rsid w:val="00A91E5D"/>
  </w:style>
  <w:style w:type="character" w:customStyle="1" w:styleId="WW8Num6z8">
    <w:name w:val="WW8Num6z8"/>
    <w:rsid w:val="00A91E5D"/>
  </w:style>
  <w:style w:type="character" w:customStyle="1" w:styleId="WW8Num7z1">
    <w:name w:val="WW8Num7z1"/>
    <w:rsid w:val="00A91E5D"/>
  </w:style>
  <w:style w:type="character" w:customStyle="1" w:styleId="WW8Num7z2">
    <w:name w:val="WW8Num7z2"/>
    <w:rsid w:val="00A91E5D"/>
  </w:style>
  <w:style w:type="character" w:customStyle="1" w:styleId="WW8Num7z3">
    <w:name w:val="WW8Num7z3"/>
    <w:rsid w:val="00A91E5D"/>
  </w:style>
  <w:style w:type="character" w:customStyle="1" w:styleId="WW8Num7z4">
    <w:name w:val="WW8Num7z4"/>
    <w:rsid w:val="00A91E5D"/>
  </w:style>
  <w:style w:type="character" w:customStyle="1" w:styleId="WW8Num7z5">
    <w:name w:val="WW8Num7z5"/>
    <w:rsid w:val="00A91E5D"/>
  </w:style>
  <w:style w:type="character" w:customStyle="1" w:styleId="WW8Num7z6">
    <w:name w:val="WW8Num7z6"/>
    <w:rsid w:val="00A91E5D"/>
  </w:style>
  <w:style w:type="character" w:customStyle="1" w:styleId="WW8Num7z7">
    <w:name w:val="WW8Num7z7"/>
    <w:rsid w:val="00A91E5D"/>
  </w:style>
  <w:style w:type="character" w:customStyle="1" w:styleId="WW8Num7z8">
    <w:name w:val="WW8Num7z8"/>
    <w:rsid w:val="00A91E5D"/>
  </w:style>
  <w:style w:type="character" w:customStyle="1" w:styleId="WW8Num8z1">
    <w:name w:val="WW8Num8z1"/>
    <w:rsid w:val="00A91E5D"/>
  </w:style>
  <w:style w:type="character" w:customStyle="1" w:styleId="WW8Num8z2">
    <w:name w:val="WW8Num8z2"/>
    <w:rsid w:val="00A91E5D"/>
  </w:style>
  <w:style w:type="character" w:customStyle="1" w:styleId="WW8Num8z3">
    <w:name w:val="WW8Num8z3"/>
    <w:rsid w:val="00A91E5D"/>
  </w:style>
  <w:style w:type="character" w:customStyle="1" w:styleId="WW8Num8z4">
    <w:name w:val="WW8Num8z4"/>
    <w:rsid w:val="00A91E5D"/>
  </w:style>
  <w:style w:type="character" w:customStyle="1" w:styleId="WW8Num8z5">
    <w:name w:val="WW8Num8z5"/>
    <w:rsid w:val="00A91E5D"/>
  </w:style>
  <w:style w:type="character" w:customStyle="1" w:styleId="WW8Num8z6">
    <w:name w:val="WW8Num8z6"/>
    <w:rsid w:val="00A91E5D"/>
  </w:style>
  <w:style w:type="character" w:customStyle="1" w:styleId="WW8Num8z7">
    <w:name w:val="WW8Num8z7"/>
    <w:rsid w:val="00A91E5D"/>
  </w:style>
  <w:style w:type="character" w:customStyle="1" w:styleId="WW8Num8z8">
    <w:name w:val="WW8Num8z8"/>
    <w:rsid w:val="00A91E5D"/>
  </w:style>
  <w:style w:type="character" w:customStyle="1" w:styleId="WW8Num9z1">
    <w:name w:val="WW8Num9z1"/>
    <w:rsid w:val="00A91E5D"/>
  </w:style>
  <w:style w:type="character" w:customStyle="1" w:styleId="WW8Num9z2">
    <w:name w:val="WW8Num9z2"/>
    <w:rsid w:val="00A91E5D"/>
  </w:style>
  <w:style w:type="character" w:customStyle="1" w:styleId="WW8Num9z3">
    <w:name w:val="WW8Num9z3"/>
    <w:rsid w:val="00A91E5D"/>
  </w:style>
  <w:style w:type="character" w:customStyle="1" w:styleId="WW8Num9z4">
    <w:name w:val="WW8Num9z4"/>
    <w:rsid w:val="00A91E5D"/>
  </w:style>
  <w:style w:type="character" w:customStyle="1" w:styleId="WW8Num9z5">
    <w:name w:val="WW8Num9z5"/>
    <w:rsid w:val="00A91E5D"/>
  </w:style>
  <w:style w:type="character" w:customStyle="1" w:styleId="WW8Num9z6">
    <w:name w:val="WW8Num9z6"/>
    <w:rsid w:val="00A91E5D"/>
  </w:style>
  <w:style w:type="character" w:customStyle="1" w:styleId="WW8Num9z7">
    <w:name w:val="WW8Num9z7"/>
    <w:rsid w:val="00A91E5D"/>
  </w:style>
  <w:style w:type="character" w:customStyle="1" w:styleId="WW8Num9z8">
    <w:name w:val="WW8Num9z8"/>
    <w:rsid w:val="00A91E5D"/>
  </w:style>
  <w:style w:type="character" w:customStyle="1" w:styleId="WW8Num10z1">
    <w:name w:val="WW8Num10z1"/>
    <w:rsid w:val="00A91E5D"/>
  </w:style>
  <w:style w:type="character" w:customStyle="1" w:styleId="WW8Num10z2">
    <w:name w:val="WW8Num10z2"/>
    <w:rsid w:val="00A91E5D"/>
  </w:style>
  <w:style w:type="character" w:customStyle="1" w:styleId="WW8Num10z3">
    <w:name w:val="WW8Num10z3"/>
    <w:rsid w:val="00A91E5D"/>
  </w:style>
  <w:style w:type="character" w:customStyle="1" w:styleId="WW8Num10z4">
    <w:name w:val="WW8Num10z4"/>
    <w:rsid w:val="00A91E5D"/>
  </w:style>
  <w:style w:type="character" w:customStyle="1" w:styleId="WW8Num10z5">
    <w:name w:val="WW8Num10z5"/>
    <w:rsid w:val="00A91E5D"/>
  </w:style>
  <w:style w:type="character" w:customStyle="1" w:styleId="WW8Num10z6">
    <w:name w:val="WW8Num10z6"/>
    <w:rsid w:val="00A91E5D"/>
  </w:style>
  <w:style w:type="character" w:customStyle="1" w:styleId="WW8Num10z7">
    <w:name w:val="WW8Num10z7"/>
    <w:rsid w:val="00A91E5D"/>
  </w:style>
  <w:style w:type="character" w:customStyle="1" w:styleId="WW8Num10z8">
    <w:name w:val="WW8Num10z8"/>
    <w:rsid w:val="00A91E5D"/>
  </w:style>
  <w:style w:type="character" w:customStyle="1" w:styleId="WW8Num11z1">
    <w:name w:val="WW8Num11z1"/>
    <w:rsid w:val="00A91E5D"/>
    <w:rPr>
      <w:rFonts w:ascii="Courier New" w:hAnsi="Courier New" w:cs="Courier New" w:hint="default"/>
    </w:rPr>
  </w:style>
  <w:style w:type="character" w:customStyle="1" w:styleId="WW8Num11z2">
    <w:name w:val="WW8Num11z2"/>
    <w:rsid w:val="00A91E5D"/>
    <w:rPr>
      <w:rFonts w:ascii="Wingdings" w:hAnsi="Wingdings" w:cs="Wingdings" w:hint="default"/>
    </w:rPr>
  </w:style>
  <w:style w:type="character" w:customStyle="1" w:styleId="WW8Num12z1">
    <w:name w:val="WW8Num12z1"/>
    <w:rsid w:val="00A91E5D"/>
  </w:style>
  <w:style w:type="character" w:customStyle="1" w:styleId="WW8Num12z2">
    <w:name w:val="WW8Num12z2"/>
    <w:rsid w:val="00A91E5D"/>
  </w:style>
  <w:style w:type="character" w:customStyle="1" w:styleId="WW8Num12z3">
    <w:name w:val="WW8Num12z3"/>
    <w:rsid w:val="00A91E5D"/>
  </w:style>
  <w:style w:type="character" w:customStyle="1" w:styleId="WW8Num12z4">
    <w:name w:val="WW8Num12z4"/>
    <w:rsid w:val="00A91E5D"/>
  </w:style>
  <w:style w:type="character" w:customStyle="1" w:styleId="WW8Num12z5">
    <w:name w:val="WW8Num12z5"/>
    <w:rsid w:val="00A91E5D"/>
  </w:style>
  <w:style w:type="character" w:customStyle="1" w:styleId="WW8Num12z6">
    <w:name w:val="WW8Num12z6"/>
    <w:rsid w:val="00A91E5D"/>
  </w:style>
  <w:style w:type="character" w:customStyle="1" w:styleId="WW8Num12z7">
    <w:name w:val="WW8Num12z7"/>
    <w:rsid w:val="00A91E5D"/>
  </w:style>
  <w:style w:type="character" w:customStyle="1" w:styleId="WW8Num12z8">
    <w:name w:val="WW8Num12z8"/>
    <w:rsid w:val="00A91E5D"/>
  </w:style>
  <w:style w:type="character" w:customStyle="1" w:styleId="WW8Num13z1">
    <w:name w:val="WW8Num13z1"/>
    <w:rsid w:val="00A91E5D"/>
  </w:style>
  <w:style w:type="character" w:customStyle="1" w:styleId="WW8Num13z2">
    <w:name w:val="WW8Num13z2"/>
    <w:rsid w:val="00A91E5D"/>
  </w:style>
  <w:style w:type="character" w:customStyle="1" w:styleId="WW8Num13z3">
    <w:name w:val="WW8Num13z3"/>
    <w:rsid w:val="00A91E5D"/>
  </w:style>
  <w:style w:type="character" w:customStyle="1" w:styleId="WW8Num13z4">
    <w:name w:val="WW8Num13z4"/>
    <w:rsid w:val="00A91E5D"/>
  </w:style>
  <w:style w:type="character" w:customStyle="1" w:styleId="WW8Num13z5">
    <w:name w:val="WW8Num13z5"/>
    <w:rsid w:val="00A91E5D"/>
  </w:style>
  <w:style w:type="character" w:customStyle="1" w:styleId="WW8Num13z6">
    <w:name w:val="WW8Num13z6"/>
    <w:rsid w:val="00A91E5D"/>
  </w:style>
  <w:style w:type="character" w:customStyle="1" w:styleId="WW8Num13z7">
    <w:name w:val="WW8Num13z7"/>
    <w:rsid w:val="00A91E5D"/>
  </w:style>
  <w:style w:type="character" w:customStyle="1" w:styleId="WW8Num13z8">
    <w:name w:val="WW8Num13z8"/>
    <w:rsid w:val="00A91E5D"/>
  </w:style>
  <w:style w:type="character" w:customStyle="1" w:styleId="WW8Num14z1">
    <w:name w:val="WW8Num14z1"/>
    <w:rsid w:val="00A91E5D"/>
  </w:style>
  <w:style w:type="character" w:customStyle="1" w:styleId="WW8Num14z2">
    <w:name w:val="WW8Num14z2"/>
    <w:rsid w:val="00A91E5D"/>
  </w:style>
  <w:style w:type="character" w:customStyle="1" w:styleId="WW8Num14z3">
    <w:name w:val="WW8Num14z3"/>
    <w:rsid w:val="00A91E5D"/>
  </w:style>
  <w:style w:type="character" w:customStyle="1" w:styleId="WW8Num14z4">
    <w:name w:val="WW8Num14z4"/>
    <w:rsid w:val="00A91E5D"/>
  </w:style>
  <w:style w:type="character" w:customStyle="1" w:styleId="WW8Num14z5">
    <w:name w:val="WW8Num14z5"/>
    <w:rsid w:val="00A91E5D"/>
  </w:style>
  <w:style w:type="character" w:customStyle="1" w:styleId="WW8Num14z6">
    <w:name w:val="WW8Num14z6"/>
    <w:rsid w:val="00A91E5D"/>
  </w:style>
  <w:style w:type="character" w:customStyle="1" w:styleId="WW8Num14z7">
    <w:name w:val="WW8Num14z7"/>
    <w:rsid w:val="00A91E5D"/>
  </w:style>
  <w:style w:type="character" w:customStyle="1" w:styleId="WW8Num14z8">
    <w:name w:val="WW8Num14z8"/>
    <w:rsid w:val="00A91E5D"/>
  </w:style>
  <w:style w:type="character" w:customStyle="1" w:styleId="WW8Num15z1">
    <w:name w:val="WW8Num15z1"/>
    <w:rsid w:val="00A91E5D"/>
  </w:style>
  <w:style w:type="character" w:customStyle="1" w:styleId="WW8Num15z2">
    <w:name w:val="WW8Num15z2"/>
    <w:rsid w:val="00A91E5D"/>
  </w:style>
  <w:style w:type="character" w:customStyle="1" w:styleId="WW8Num15z3">
    <w:name w:val="WW8Num15z3"/>
    <w:rsid w:val="00A91E5D"/>
  </w:style>
  <w:style w:type="character" w:customStyle="1" w:styleId="WW8Num15z4">
    <w:name w:val="WW8Num15z4"/>
    <w:rsid w:val="00A91E5D"/>
  </w:style>
  <w:style w:type="character" w:customStyle="1" w:styleId="WW8Num15z5">
    <w:name w:val="WW8Num15z5"/>
    <w:rsid w:val="00A91E5D"/>
  </w:style>
  <w:style w:type="character" w:customStyle="1" w:styleId="WW8Num15z6">
    <w:name w:val="WW8Num15z6"/>
    <w:rsid w:val="00A91E5D"/>
  </w:style>
  <w:style w:type="character" w:customStyle="1" w:styleId="WW8Num15z7">
    <w:name w:val="WW8Num15z7"/>
    <w:rsid w:val="00A91E5D"/>
  </w:style>
  <w:style w:type="character" w:customStyle="1" w:styleId="WW8Num15z8">
    <w:name w:val="WW8Num15z8"/>
    <w:rsid w:val="00A91E5D"/>
  </w:style>
  <w:style w:type="character" w:customStyle="1" w:styleId="WW8Num16z1">
    <w:name w:val="WW8Num16z1"/>
    <w:rsid w:val="00A91E5D"/>
  </w:style>
  <w:style w:type="character" w:customStyle="1" w:styleId="WW8Num16z2">
    <w:name w:val="WW8Num16z2"/>
    <w:rsid w:val="00A91E5D"/>
  </w:style>
  <w:style w:type="character" w:customStyle="1" w:styleId="WW8Num16z3">
    <w:name w:val="WW8Num16z3"/>
    <w:rsid w:val="00A91E5D"/>
  </w:style>
  <w:style w:type="character" w:customStyle="1" w:styleId="WW8Num16z4">
    <w:name w:val="WW8Num16z4"/>
    <w:rsid w:val="00A91E5D"/>
  </w:style>
  <w:style w:type="character" w:customStyle="1" w:styleId="WW8Num16z5">
    <w:name w:val="WW8Num16z5"/>
    <w:rsid w:val="00A91E5D"/>
  </w:style>
  <w:style w:type="character" w:customStyle="1" w:styleId="WW8Num16z6">
    <w:name w:val="WW8Num16z6"/>
    <w:rsid w:val="00A91E5D"/>
  </w:style>
  <w:style w:type="character" w:customStyle="1" w:styleId="WW8Num16z7">
    <w:name w:val="WW8Num16z7"/>
    <w:rsid w:val="00A91E5D"/>
  </w:style>
  <w:style w:type="character" w:customStyle="1" w:styleId="WW8Num16z8">
    <w:name w:val="WW8Num16z8"/>
    <w:rsid w:val="00A91E5D"/>
  </w:style>
  <w:style w:type="character" w:customStyle="1" w:styleId="WW8Num17z1">
    <w:name w:val="WW8Num17z1"/>
    <w:rsid w:val="00A91E5D"/>
  </w:style>
  <w:style w:type="character" w:customStyle="1" w:styleId="WW8Num17z2">
    <w:name w:val="WW8Num17z2"/>
    <w:rsid w:val="00A91E5D"/>
  </w:style>
  <w:style w:type="character" w:customStyle="1" w:styleId="WW8Num17z3">
    <w:name w:val="WW8Num17z3"/>
    <w:rsid w:val="00A91E5D"/>
  </w:style>
  <w:style w:type="character" w:customStyle="1" w:styleId="WW8Num17z4">
    <w:name w:val="WW8Num17z4"/>
    <w:rsid w:val="00A91E5D"/>
  </w:style>
  <w:style w:type="character" w:customStyle="1" w:styleId="WW8Num17z5">
    <w:name w:val="WW8Num17z5"/>
    <w:rsid w:val="00A91E5D"/>
  </w:style>
  <w:style w:type="character" w:customStyle="1" w:styleId="WW8Num17z6">
    <w:name w:val="WW8Num17z6"/>
    <w:rsid w:val="00A91E5D"/>
  </w:style>
  <w:style w:type="character" w:customStyle="1" w:styleId="WW8Num17z7">
    <w:name w:val="WW8Num17z7"/>
    <w:rsid w:val="00A91E5D"/>
  </w:style>
  <w:style w:type="character" w:customStyle="1" w:styleId="WW8Num17z8">
    <w:name w:val="WW8Num17z8"/>
    <w:rsid w:val="00A91E5D"/>
  </w:style>
  <w:style w:type="character" w:customStyle="1" w:styleId="WW8Num18z1">
    <w:name w:val="WW8Num18z1"/>
    <w:rsid w:val="00A91E5D"/>
  </w:style>
  <w:style w:type="character" w:customStyle="1" w:styleId="WW8Num18z2">
    <w:name w:val="WW8Num18z2"/>
    <w:rsid w:val="00A91E5D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A91E5D"/>
  </w:style>
  <w:style w:type="character" w:customStyle="1" w:styleId="WW8Num18z4">
    <w:name w:val="WW8Num18z4"/>
    <w:rsid w:val="00A91E5D"/>
  </w:style>
  <w:style w:type="character" w:customStyle="1" w:styleId="WW8Num18z5">
    <w:name w:val="WW8Num18z5"/>
    <w:rsid w:val="00A91E5D"/>
  </w:style>
  <w:style w:type="character" w:customStyle="1" w:styleId="WW8Num18z6">
    <w:name w:val="WW8Num18z6"/>
    <w:rsid w:val="00A91E5D"/>
  </w:style>
  <w:style w:type="character" w:customStyle="1" w:styleId="WW8Num18z7">
    <w:name w:val="WW8Num18z7"/>
    <w:rsid w:val="00A91E5D"/>
  </w:style>
  <w:style w:type="character" w:customStyle="1" w:styleId="WW8Num18z8">
    <w:name w:val="WW8Num18z8"/>
    <w:rsid w:val="00A91E5D"/>
  </w:style>
  <w:style w:type="character" w:customStyle="1" w:styleId="WW8Num19z1">
    <w:name w:val="WW8Num19z1"/>
    <w:rsid w:val="00A91E5D"/>
    <w:rPr>
      <w:rFonts w:ascii="Courier New" w:hAnsi="Courier New" w:cs="Courier New" w:hint="default"/>
    </w:rPr>
  </w:style>
  <w:style w:type="character" w:customStyle="1" w:styleId="WW8Num19z2">
    <w:name w:val="WW8Num19z2"/>
    <w:rsid w:val="00A91E5D"/>
    <w:rPr>
      <w:rFonts w:ascii="Wingdings" w:hAnsi="Wingdings" w:cs="Wingdings" w:hint="default"/>
    </w:rPr>
  </w:style>
  <w:style w:type="character" w:customStyle="1" w:styleId="WW8Num20z1">
    <w:name w:val="WW8Num20z1"/>
    <w:rsid w:val="00A91E5D"/>
  </w:style>
  <w:style w:type="character" w:customStyle="1" w:styleId="WW8Num20z2">
    <w:name w:val="WW8Num20z2"/>
    <w:rsid w:val="00A91E5D"/>
  </w:style>
  <w:style w:type="character" w:customStyle="1" w:styleId="WW8Num20z3">
    <w:name w:val="WW8Num20z3"/>
    <w:rsid w:val="00A91E5D"/>
  </w:style>
  <w:style w:type="character" w:customStyle="1" w:styleId="WW8Num20z4">
    <w:name w:val="WW8Num20z4"/>
    <w:rsid w:val="00A91E5D"/>
  </w:style>
  <w:style w:type="character" w:customStyle="1" w:styleId="WW8Num20z5">
    <w:name w:val="WW8Num20z5"/>
    <w:rsid w:val="00A91E5D"/>
  </w:style>
  <w:style w:type="character" w:customStyle="1" w:styleId="WW8Num20z6">
    <w:name w:val="WW8Num20z6"/>
    <w:rsid w:val="00A91E5D"/>
  </w:style>
  <w:style w:type="character" w:customStyle="1" w:styleId="WW8Num20z7">
    <w:name w:val="WW8Num20z7"/>
    <w:rsid w:val="00A91E5D"/>
  </w:style>
  <w:style w:type="character" w:customStyle="1" w:styleId="WW8Num20z8">
    <w:name w:val="WW8Num20z8"/>
    <w:rsid w:val="00A91E5D"/>
  </w:style>
  <w:style w:type="character" w:customStyle="1" w:styleId="WW8Num21z1">
    <w:name w:val="WW8Num21z1"/>
    <w:rsid w:val="00A91E5D"/>
  </w:style>
  <w:style w:type="character" w:customStyle="1" w:styleId="WW8Num21z2">
    <w:name w:val="WW8Num21z2"/>
    <w:rsid w:val="00A91E5D"/>
  </w:style>
  <w:style w:type="character" w:customStyle="1" w:styleId="WW8Num21z3">
    <w:name w:val="WW8Num21z3"/>
    <w:rsid w:val="00A91E5D"/>
  </w:style>
  <w:style w:type="character" w:customStyle="1" w:styleId="WW8Num21z4">
    <w:name w:val="WW8Num21z4"/>
    <w:rsid w:val="00A91E5D"/>
  </w:style>
  <w:style w:type="character" w:customStyle="1" w:styleId="WW8Num21z5">
    <w:name w:val="WW8Num21z5"/>
    <w:rsid w:val="00A91E5D"/>
  </w:style>
  <w:style w:type="character" w:customStyle="1" w:styleId="WW8Num21z6">
    <w:name w:val="WW8Num21z6"/>
    <w:rsid w:val="00A91E5D"/>
  </w:style>
  <w:style w:type="character" w:customStyle="1" w:styleId="WW8Num21z7">
    <w:name w:val="WW8Num21z7"/>
    <w:rsid w:val="00A91E5D"/>
  </w:style>
  <w:style w:type="character" w:customStyle="1" w:styleId="WW8Num21z8">
    <w:name w:val="WW8Num21z8"/>
    <w:rsid w:val="00A91E5D"/>
  </w:style>
  <w:style w:type="character" w:customStyle="1" w:styleId="WW8Num22z1">
    <w:name w:val="WW8Num22z1"/>
    <w:rsid w:val="00A91E5D"/>
  </w:style>
  <w:style w:type="character" w:customStyle="1" w:styleId="WW8Num22z2">
    <w:name w:val="WW8Num22z2"/>
    <w:rsid w:val="00A91E5D"/>
  </w:style>
  <w:style w:type="character" w:customStyle="1" w:styleId="WW8Num22z3">
    <w:name w:val="WW8Num22z3"/>
    <w:rsid w:val="00A91E5D"/>
  </w:style>
  <w:style w:type="character" w:customStyle="1" w:styleId="WW8Num22z4">
    <w:name w:val="WW8Num22z4"/>
    <w:rsid w:val="00A91E5D"/>
  </w:style>
  <w:style w:type="character" w:customStyle="1" w:styleId="WW8Num22z5">
    <w:name w:val="WW8Num22z5"/>
    <w:rsid w:val="00A91E5D"/>
  </w:style>
  <w:style w:type="character" w:customStyle="1" w:styleId="WW8Num22z6">
    <w:name w:val="WW8Num22z6"/>
    <w:rsid w:val="00A91E5D"/>
  </w:style>
  <w:style w:type="character" w:customStyle="1" w:styleId="WW8Num22z7">
    <w:name w:val="WW8Num22z7"/>
    <w:rsid w:val="00A91E5D"/>
  </w:style>
  <w:style w:type="character" w:customStyle="1" w:styleId="WW8Num22z8">
    <w:name w:val="WW8Num22z8"/>
    <w:rsid w:val="00A91E5D"/>
  </w:style>
  <w:style w:type="character" w:customStyle="1" w:styleId="WW8Num23z1">
    <w:name w:val="WW8Num23z1"/>
    <w:rsid w:val="00A91E5D"/>
  </w:style>
  <w:style w:type="character" w:customStyle="1" w:styleId="WW8Num23z2">
    <w:name w:val="WW8Num23z2"/>
    <w:rsid w:val="00A91E5D"/>
  </w:style>
  <w:style w:type="character" w:customStyle="1" w:styleId="WW8Num23z3">
    <w:name w:val="WW8Num23z3"/>
    <w:rsid w:val="00A91E5D"/>
  </w:style>
  <w:style w:type="character" w:customStyle="1" w:styleId="WW8Num23z4">
    <w:name w:val="WW8Num23z4"/>
    <w:rsid w:val="00A91E5D"/>
  </w:style>
  <w:style w:type="character" w:customStyle="1" w:styleId="WW8Num23z5">
    <w:name w:val="WW8Num23z5"/>
    <w:rsid w:val="00A91E5D"/>
  </w:style>
  <w:style w:type="character" w:customStyle="1" w:styleId="WW8Num23z6">
    <w:name w:val="WW8Num23z6"/>
    <w:rsid w:val="00A91E5D"/>
  </w:style>
  <w:style w:type="character" w:customStyle="1" w:styleId="WW8Num23z7">
    <w:name w:val="WW8Num23z7"/>
    <w:rsid w:val="00A91E5D"/>
  </w:style>
  <w:style w:type="character" w:customStyle="1" w:styleId="WW8Num23z8">
    <w:name w:val="WW8Num23z8"/>
    <w:rsid w:val="00A91E5D"/>
  </w:style>
  <w:style w:type="character" w:customStyle="1" w:styleId="WW8Num24z1">
    <w:name w:val="WW8Num24z1"/>
    <w:rsid w:val="00A91E5D"/>
  </w:style>
  <w:style w:type="character" w:customStyle="1" w:styleId="WW8Num24z2">
    <w:name w:val="WW8Num24z2"/>
    <w:rsid w:val="00A91E5D"/>
  </w:style>
  <w:style w:type="character" w:customStyle="1" w:styleId="WW8Num24z3">
    <w:name w:val="WW8Num24z3"/>
    <w:rsid w:val="00A91E5D"/>
  </w:style>
  <w:style w:type="character" w:customStyle="1" w:styleId="WW8Num24z4">
    <w:name w:val="WW8Num24z4"/>
    <w:rsid w:val="00A91E5D"/>
  </w:style>
  <w:style w:type="character" w:customStyle="1" w:styleId="WW8Num24z5">
    <w:name w:val="WW8Num24z5"/>
    <w:rsid w:val="00A91E5D"/>
  </w:style>
  <w:style w:type="character" w:customStyle="1" w:styleId="WW8Num24z6">
    <w:name w:val="WW8Num24z6"/>
    <w:rsid w:val="00A91E5D"/>
  </w:style>
  <w:style w:type="character" w:customStyle="1" w:styleId="WW8Num24z7">
    <w:name w:val="WW8Num24z7"/>
    <w:rsid w:val="00A91E5D"/>
  </w:style>
  <w:style w:type="character" w:customStyle="1" w:styleId="WW8Num24z8">
    <w:name w:val="WW8Num24z8"/>
    <w:rsid w:val="00A91E5D"/>
  </w:style>
  <w:style w:type="character" w:customStyle="1" w:styleId="WW8Num25z1">
    <w:name w:val="WW8Num25z1"/>
    <w:rsid w:val="00A91E5D"/>
  </w:style>
  <w:style w:type="character" w:customStyle="1" w:styleId="WW8Num25z2">
    <w:name w:val="WW8Num25z2"/>
    <w:rsid w:val="00A91E5D"/>
  </w:style>
  <w:style w:type="character" w:customStyle="1" w:styleId="WW8Num25z3">
    <w:name w:val="WW8Num25z3"/>
    <w:rsid w:val="00A91E5D"/>
  </w:style>
  <w:style w:type="character" w:customStyle="1" w:styleId="WW8Num25z4">
    <w:name w:val="WW8Num25z4"/>
    <w:rsid w:val="00A91E5D"/>
  </w:style>
  <w:style w:type="character" w:customStyle="1" w:styleId="WW8Num25z5">
    <w:name w:val="WW8Num25z5"/>
    <w:rsid w:val="00A91E5D"/>
  </w:style>
  <w:style w:type="character" w:customStyle="1" w:styleId="WW8Num25z6">
    <w:name w:val="WW8Num25z6"/>
    <w:rsid w:val="00A91E5D"/>
  </w:style>
  <w:style w:type="character" w:customStyle="1" w:styleId="WW8Num25z7">
    <w:name w:val="WW8Num25z7"/>
    <w:rsid w:val="00A91E5D"/>
  </w:style>
  <w:style w:type="character" w:customStyle="1" w:styleId="WW8Num25z8">
    <w:name w:val="WW8Num25z8"/>
    <w:rsid w:val="00A91E5D"/>
  </w:style>
  <w:style w:type="character" w:customStyle="1" w:styleId="WW8Num26z1">
    <w:name w:val="WW8Num26z1"/>
    <w:rsid w:val="00A91E5D"/>
  </w:style>
  <w:style w:type="character" w:customStyle="1" w:styleId="WW8Num26z2">
    <w:name w:val="WW8Num26z2"/>
    <w:rsid w:val="00A91E5D"/>
  </w:style>
  <w:style w:type="character" w:customStyle="1" w:styleId="WW8Num26z3">
    <w:name w:val="WW8Num26z3"/>
    <w:rsid w:val="00A91E5D"/>
  </w:style>
  <w:style w:type="character" w:customStyle="1" w:styleId="WW8Num26z4">
    <w:name w:val="WW8Num26z4"/>
    <w:rsid w:val="00A91E5D"/>
  </w:style>
  <w:style w:type="character" w:customStyle="1" w:styleId="WW8Num26z5">
    <w:name w:val="WW8Num26z5"/>
    <w:rsid w:val="00A91E5D"/>
  </w:style>
  <w:style w:type="character" w:customStyle="1" w:styleId="WW8Num26z6">
    <w:name w:val="WW8Num26z6"/>
    <w:rsid w:val="00A91E5D"/>
  </w:style>
  <w:style w:type="character" w:customStyle="1" w:styleId="WW8Num26z7">
    <w:name w:val="WW8Num26z7"/>
    <w:rsid w:val="00A91E5D"/>
  </w:style>
  <w:style w:type="character" w:customStyle="1" w:styleId="WW8Num26z8">
    <w:name w:val="WW8Num26z8"/>
    <w:rsid w:val="00A91E5D"/>
  </w:style>
  <w:style w:type="character" w:customStyle="1" w:styleId="WW8Num27z1">
    <w:name w:val="WW8Num27z1"/>
    <w:rsid w:val="00A91E5D"/>
  </w:style>
  <w:style w:type="character" w:customStyle="1" w:styleId="WW8Num27z2">
    <w:name w:val="WW8Num27z2"/>
    <w:rsid w:val="00A91E5D"/>
  </w:style>
  <w:style w:type="character" w:customStyle="1" w:styleId="WW8Num27z3">
    <w:name w:val="WW8Num27z3"/>
    <w:rsid w:val="00A91E5D"/>
  </w:style>
  <w:style w:type="character" w:customStyle="1" w:styleId="WW8Num27z4">
    <w:name w:val="WW8Num27z4"/>
    <w:rsid w:val="00A91E5D"/>
  </w:style>
  <w:style w:type="character" w:customStyle="1" w:styleId="WW8Num27z5">
    <w:name w:val="WW8Num27z5"/>
    <w:rsid w:val="00A91E5D"/>
  </w:style>
  <w:style w:type="character" w:customStyle="1" w:styleId="WW8Num27z6">
    <w:name w:val="WW8Num27z6"/>
    <w:rsid w:val="00A91E5D"/>
  </w:style>
  <w:style w:type="character" w:customStyle="1" w:styleId="WW8Num27z7">
    <w:name w:val="WW8Num27z7"/>
    <w:rsid w:val="00A91E5D"/>
  </w:style>
  <w:style w:type="character" w:customStyle="1" w:styleId="WW8Num27z8">
    <w:name w:val="WW8Num27z8"/>
    <w:rsid w:val="00A91E5D"/>
  </w:style>
  <w:style w:type="character" w:customStyle="1" w:styleId="WW8Num28z1">
    <w:name w:val="WW8Num28z1"/>
    <w:rsid w:val="00A91E5D"/>
  </w:style>
  <w:style w:type="character" w:customStyle="1" w:styleId="WW8Num28z2">
    <w:name w:val="WW8Num28z2"/>
    <w:rsid w:val="00A91E5D"/>
  </w:style>
  <w:style w:type="character" w:customStyle="1" w:styleId="WW8Num28z3">
    <w:name w:val="WW8Num28z3"/>
    <w:rsid w:val="00A91E5D"/>
  </w:style>
  <w:style w:type="character" w:customStyle="1" w:styleId="WW8Num28z4">
    <w:name w:val="WW8Num28z4"/>
    <w:rsid w:val="00A91E5D"/>
  </w:style>
  <w:style w:type="character" w:customStyle="1" w:styleId="WW8Num28z5">
    <w:name w:val="WW8Num28z5"/>
    <w:rsid w:val="00A91E5D"/>
  </w:style>
  <w:style w:type="character" w:customStyle="1" w:styleId="WW8Num28z6">
    <w:name w:val="WW8Num28z6"/>
    <w:rsid w:val="00A91E5D"/>
  </w:style>
  <w:style w:type="character" w:customStyle="1" w:styleId="WW8Num28z7">
    <w:name w:val="WW8Num28z7"/>
    <w:rsid w:val="00A91E5D"/>
  </w:style>
  <w:style w:type="character" w:customStyle="1" w:styleId="WW8Num28z8">
    <w:name w:val="WW8Num28z8"/>
    <w:rsid w:val="00A91E5D"/>
  </w:style>
  <w:style w:type="character" w:customStyle="1" w:styleId="WW8Num29z1">
    <w:name w:val="WW8Num29z1"/>
    <w:rsid w:val="00A91E5D"/>
  </w:style>
  <w:style w:type="character" w:customStyle="1" w:styleId="WW8Num29z2">
    <w:name w:val="WW8Num29z2"/>
    <w:rsid w:val="00A91E5D"/>
  </w:style>
  <w:style w:type="character" w:customStyle="1" w:styleId="WW8Num29z3">
    <w:name w:val="WW8Num29z3"/>
    <w:rsid w:val="00A91E5D"/>
  </w:style>
  <w:style w:type="character" w:customStyle="1" w:styleId="WW8Num29z4">
    <w:name w:val="WW8Num29z4"/>
    <w:rsid w:val="00A91E5D"/>
  </w:style>
  <w:style w:type="character" w:customStyle="1" w:styleId="WW8Num29z5">
    <w:name w:val="WW8Num29z5"/>
    <w:rsid w:val="00A91E5D"/>
  </w:style>
  <w:style w:type="character" w:customStyle="1" w:styleId="WW8Num29z6">
    <w:name w:val="WW8Num29z6"/>
    <w:rsid w:val="00A91E5D"/>
  </w:style>
  <w:style w:type="character" w:customStyle="1" w:styleId="WW8Num29z7">
    <w:name w:val="WW8Num29z7"/>
    <w:rsid w:val="00A91E5D"/>
  </w:style>
  <w:style w:type="character" w:customStyle="1" w:styleId="WW8Num29z8">
    <w:name w:val="WW8Num29z8"/>
    <w:rsid w:val="00A91E5D"/>
  </w:style>
  <w:style w:type="character" w:customStyle="1" w:styleId="WW8Num30z1">
    <w:name w:val="WW8Num30z1"/>
    <w:rsid w:val="00A91E5D"/>
  </w:style>
  <w:style w:type="character" w:customStyle="1" w:styleId="WW8Num30z2">
    <w:name w:val="WW8Num30z2"/>
    <w:rsid w:val="00A91E5D"/>
  </w:style>
  <w:style w:type="character" w:customStyle="1" w:styleId="WW8Num30z3">
    <w:name w:val="WW8Num30z3"/>
    <w:rsid w:val="00A91E5D"/>
  </w:style>
  <w:style w:type="character" w:customStyle="1" w:styleId="WW8Num30z4">
    <w:name w:val="WW8Num30z4"/>
    <w:rsid w:val="00A91E5D"/>
  </w:style>
  <w:style w:type="character" w:customStyle="1" w:styleId="WW8Num30z5">
    <w:name w:val="WW8Num30z5"/>
    <w:rsid w:val="00A91E5D"/>
  </w:style>
  <w:style w:type="character" w:customStyle="1" w:styleId="WW8Num30z6">
    <w:name w:val="WW8Num30z6"/>
    <w:rsid w:val="00A91E5D"/>
  </w:style>
  <w:style w:type="character" w:customStyle="1" w:styleId="WW8Num30z7">
    <w:name w:val="WW8Num30z7"/>
    <w:rsid w:val="00A91E5D"/>
  </w:style>
  <w:style w:type="character" w:customStyle="1" w:styleId="WW8Num30z8">
    <w:name w:val="WW8Num30z8"/>
    <w:rsid w:val="00A91E5D"/>
  </w:style>
  <w:style w:type="character" w:customStyle="1" w:styleId="WW8Num31z1">
    <w:name w:val="WW8Num31z1"/>
    <w:rsid w:val="00A91E5D"/>
    <w:rPr>
      <w:rFonts w:ascii="Courier New" w:hAnsi="Courier New" w:cs="Courier New" w:hint="default"/>
    </w:rPr>
  </w:style>
  <w:style w:type="character" w:customStyle="1" w:styleId="WW8Num31z2">
    <w:name w:val="WW8Num31z2"/>
    <w:rsid w:val="00A91E5D"/>
    <w:rPr>
      <w:rFonts w:ascii="Wingdings" w:hAnsi="Wingdings" w:cs="Wingdings" w:hint="default"/>
    </w:rPr>
  </w:style>
  <w:style w:type="character" w:customStyle="1" w:styleId="WW8Num32z1">
    <w:name w:val="WW8Num32z1"/>
    <w:rsid w:val="00A91E5D"/>
  </w:style>
  <w:style w:type="character" w:customStyle="1" w:styleId="WW8Num32z2">
    <w:name w:val="WW8Num32z2"/>
    <w:rsid w:val="00A91E5D"/>
  </w:style>
  <w:style w:type="character" w:customStyle="1" w:styleId="WW8Num32z3">
    <w:name w:val="WW8Num32z3"/>
    <w:rsid w:val="00A91E5D"/>
  </w:style>
  <w:style w:type="character" w:customStyle="1" w:styleId="WW8Num32z4">
    <w:name w:val="WW8Num32z4"/>
    <w:rsid w:val="00A91E5D"/>
  </w:style>
  <w:style w:type="character" w:customStyle="1" w:styleId="WW8Num32z5">
    <w:name w:val="WW8Num32z5"/>
    <w:rsid w:val="00A91E5D"/>
  </w:style>
  <w:style w:type="character" w:customStyle="1" w:styleId="WW8Num32z6">
    <w:name w:val="WW8Num32z6"/>
    <w:rsid w:val="00A91E5D"/>
  </w:style>
  <w:style w:type="character" w:customStyle="1" w:styleId="WW8Num32z7">
    <w:name w:val="WW8Num32z7"/>
    <w:rsid w:val="00A91E5D"/>
  </w:style>
  <w:style w:type="character" w:customStyle="1" w:styleId="WW8Num32z8">
    <w:name w:val="WW8Num32z8"/>
    <w:rsid w:val="00A91E5D"/>
  </w:style>
  <w:style w:type="character" w:customStyle="1" w:styleId="WW8Num33z1">
    <w:name w:val="WW8Num33z1"/>
    <w:rsid w:val="00A91E5D"/>
  </w:style>
  <w:style w:type="character" w:customStyle="1" w:styleId="WW8Num33z2">
    <w:name w:val="WW8Num33z2"/>
    <w:rsid w:val="00A91E5D"/>
  </w:style>
  <w:style w:type="character" w:customStyle="1" w:styleId="WW8Num33z3">
    <w:name w:val="WW8Num33z3"/>
    <w:rsid w:val="00A91E5D"/>
  </w:style>
  <w:style w:type="character" w:customStyle="1" w:styleId="WW8Num33z4">
    <w:name w:val="WW8Num33z4"/>
    <w:rsid w:val="00A91E5D"/>
  </w:style>
  <w:style w:type="character" w:customStyle="1" w:styleId="WW8Num33z5">
    <w:name w:val="WW8Num33z5"/>
    <w:rsid w:val="00A91E5D"/>
  </w:style>
  <w:style w:type="character" w:customStyle="1" w:styleId="WW8Num33z6">
    <w:name w:val="WW8Num33z6"/>
    <w:rsid w:val="00A91E5D"/>
  </w:style>
  <w:style w:type="character" w:customStyle="1" w:styleId="WW8Num33z7">
    <w:name w:val="WW8Num33z7"/>
    <w:rsid w:val="00A91E5D"/>
  </w:style>
  <w:style w:type="character" w:customStyle="1" w:styleId="WW8Num33z8">
    <w:name w:val="WW8Num33z8"/>
    <w:rsid w:val="00A91E5D"/>
  </w:style>
  <w:style w:type="character" w:customStyle="1" w:styleId="WW8Num34z1">
    <w:name w:val="WW8Num34z1"/>
    <w:rsid w:val="00A91E5D"/>
  </w:style>
  <w:style w:type="character" w:customStyle="1" w:styleId="WW8Num34z2">
    <w:name w:val="WW8Num34z2"/>
    <w:rsid w:val="00A91E5D"/>
  </w:style>
  <w:style w:type="character" w:customStyle="1" w:styleId="WW8Num34z3">
    <w:name w:val="WW8Num34z3"/>
    <w:rsid w:val="00A91E5D"/>
  </w:style>
  <w:style w:type="character" w:customStyle="1" w:styleId="WW8Num34z4">
    <w:name w:val="WW8Num34z4"/>
    <w:rsid w:val="00A91E5D"/>
  </w:style>
  <w:style w:type="character" w:customStyle="1" w:styleId="WW8Num34z5">
    <w:name w:val="WW8Num34z5"/>
    <w:rsid w:val="00A91E5D"/>
  </w:style>
  <w:style w:type="character" w:customStyle="1" w:styleId="WW8Num34z6">
    <w:name w:val="WW8Num34z6"/>
    <w:rsid w:val="00A91E5D"/>
  </w:style>
  <w:style w:type="character" w:customStyle="1" w:styleId="WW8Num34z7">
    <w:name w:val="WW8Num34z7"/>
    <w:rsid w:val="00A91E5D"/>
  </w:style>
  <w:style w:type="character" w:customStyle="1" w:styleId="WW8Num34z8">
    <w:name w:val="WW8Num34z8"/>
    <w:rsid w:val="00A91E5D"/>
  </w:style>
  <w:style w:type="character" w:customStyle="1" w:styleId="WW8Num35z1">
    <w:name w:val="WW8Num35z1"/>
    <w:rsid w:val="00A91E5D"/>
  </w:style>
  <w:style w:type="character" w:customStyle="1" w:styleId="WW8Num35z2">
    <w:name w:val="WW8Num35z2"/>
    <w:rsid w:val="00A91E5D"/>
  </w:style>
  <w:style w:type="character" w:customStyle="1" w:styleId="WW8Num35z3">
    <w:name w:val="WW8Num35z3"/>
    <w:rsid w:val="00A91E5D"/>
  </w:style>
  <w:style w:type="character" w:customStyle="1" w:styleId="WW8Num35z4">
    <w:name w:val="WW8Num35z4"/>
    <w:rsid w:val="00A91E5D"/>
  </w:style>
  <w:style w:type="character" w:customStyle="1" w:styleId="WW8Num35z5">
    <w:name w:val="WW8Num35z5"/>
    <w:rsid w:val="00A91E5D"/>
  </w:style>
  <w:style w:type="character" w:customStyle="1" w:styleId="WW8Num35z6">
    <w:name w:val="WW8Num35z6"/>
    <w:rsid w:val="00A91E5D"/>
  </w:style>
  <w:style w:type="character" w:customStyle="1" w:styleId="WW8Num35z7">
    <w:name w:val="WW8Num35z7"/>
    <w:rsid w:val="00A91E5D"/>
  </w:style>
  <w:style w:type="character" w:customStyle="1" w:styleId="WW8Num35z8">
    <w:name w:val="WW8Num35z8"/>
    <w:rsid w:val="00A91E5D"/>
  </w:style>
  <w:style w:type="character" w:customStyle="1" w:styleId="WW8Num36z1">
    <w:name w:val="WW8Num36z1"/>
    <w:rsid w:val="00A91E5D"/>
  </w:style>
  <w:style w:type="character" w:customStyle="1" w:styleId="WW8Num36z2">
    <w:name w:val="WW8Num36z2"/>
    <w:rsid w:val="00A91E5D"/>
  </w:style>
  <w:style w:type="character" w:customStyle="1" w:styleId="WW8Num36z3">
    <w:name w:val="WW8Num36z3"/>
    <w:rsid w:val="00A91E5D"/>
  </w:style>
  <w:style w:type="character" w:customStyle="1" w:styleId="WW8Num36z4">
    <w:name w:val="WW8Num36z4"/>
    <w:rsid w:val="00A91E5D"/>
  </w:style>
  <w:style w:type="character" w:customStyle="1" w:styleId="WW8Num36z5">
    <w:name w:val="WW8Num36z5"/>
    <w:rsid w:val="00A91E5D"/>
  </w:style>
  <w:style w:type="character" w:customStyle="1" w:styleId="WW8Num36z6">
    <w:name w:val="WW8Num36z6"/>
    <w:rsid w:val="00A91E5D"/>
  </w:style>
  <w:style w:type="character" w:customStyle="1" w:styleId="WW8Num36z7">
    <w:name w:val="WW8Num36z7"/>
    <w:rsid w:val="00A91E5D"/>
  </w:style>
  <w:style w:type="character" w:customStyle="1" w:styleId="WW8Num36z8">
    <w:name w:val="WW8Num36z8"/>
    <w:rsid w:val="00A91E5D"/>
  </w:style>
  <w:style w:type="character" w:customStyle="1" w:styleId="WW8Num37z1">
    <w:name w:val="WW8Num37z1"/>
    <w:rsid w:val="00A91E5D"/>
  </w:style>
  <w:style w:type="character" w:customStyle="1" w:styleId="WW8Num37z2">
    <w:name w:val="WW8Num37z2"/>
    <w:rsid w:val="00A91E5D"/>
  </w:style>
  <w:style w:type="character" w:customStyle="1" w:styleId="WW8Num37z3">
    <w:name w:val="WW8Num37z3"/>
    <w:rsid w:val="00A91E5D"/>
  </w:style>
  <w:style w:type="character" w:customStyle="1" w:styleId="WW8Num37z4">
    <w:name w:val="WW8Num37z4"/>
    <w:rsid w:val="00A91E5D"/>
  </w:style>
  <w:style w:type="character" w:customStyle="1" w:styleId="WW8Num37z5">
    <w:name w:val="WW8Num37z5"/>
    <w:rsid w:val="00A91E5D"/>
  </w:style>
  <w:style w:type="character" w:customStyle="1" w:styleId="WW8Num37z6">
    <w:name w:val="WW8Num37z6"/>
    <w:rsid w:val="00A91E5D"/>
  </w:style>
  <w:style w:type="character" w:customStyle="1" w:styleId="WW8Num37z7">
    <w:name w:val="WW8Num37z7"/>
    <w:rsid w:val="00A91E5D"/>
  </w:style>
  <w:style w:type="character" w:customStyle="1" w:styleId="WW8Num37z8">
    <w:name w:val="WW8Num37z8"/>
    <w:rsid w:val="00A91E5D"/>
  </w:style>
  <w:style w:type="character" w:customStyle="1" w:styleId="WW8Num38z1">
    <w:name w:val="WW8Num38z1"/>
    <w:rsid w:val="00A91E5D"/>
  </w:style>
  <w:style w:type="character" w:customStyle="1" w:styleId="WW8Num38z2">
    <w:name w:val="WW8Num38z2"/>
    <w:rsid w:val="00A91E5D"/>
  </w:style>
  <w:style w:type="character" w:customStyle="1" w:styleId="WW8Num38z3">
    <w:name w:val="WW8Num38z3"/>
    <w:rsid w:val="00A91E5D"/>
  </w:style>
  <w:style w:type="character" w:customStyle="1" w:styleId="WW8Num38z4">
    <w:name w:val="WW8Num38z4"/>
    <w:rsid w:val="00A91E5D"/>
  </w:style>
  <w:style w:type="character" w:customStyle="1" w:styleId="WW8Num38z5">
    <w:name w:val="WW8Num38z5"/>
    <w:rsid w:val="00A91E5D"/>
  </w:style>
  <w:style w:type="character" w:customStyle="1" w:styleId="WW8Num38z6">
    <w:name w:val="WW8Num38z6"/>
    <w:rsid w:val="00A91E5D"/>
  </w:style>
  <w:style w:type="character" w:customStyle="1" w:styleId="WW8Num38z7">
    <w:name w:val="WW8Num38z7"/>
    <w:rsid w:val="00A91E5D"/>
  </w:style>
  <w:style w:type="character" w:customStyle="1" w:styleId="WW8Num38z8">
    <w:name w:val="WW8Num38z8"/>
    <w:rsid w:val="00A91E5D"/>
  </w:style>
  <w:style w:type="character" w:customStyle="1" w:styleId="WW8Num39z1">
    <w:name w:val="WW8Num39z1"/>
    <w:rsid w:val="00A91E5D"/>
  </w:style>
  <w:style w:type="character" w:customStyle="1" w:styleId="WW8Num39z2">
    <w:name w:val="WW8Num39z2"/>
    <w:rsid w:val="00A91E5D"/>
  </w:style>
  <w:style w:type="character" w:customStyle="1" w:styleId="WW8Num39z3">
    <w:name w:val="WW8Num39z3"/>
    <w:rsid w:val="00A91E5D"/>
  </w:style>
  <w:style w:type="character" w:customStyle="1" w:styleId="WW8Num39z4">
    <w:name w:val="WW8Num39z4"/>
    <w:rsid w:val="00A91E5D"/>
  </w:style>
  <w:style w:type="character" w:customStyle="1" w:styleId="WW8Num39z5">
    <w:name w:val="WW8Num39z5"/>
    <w:rsid w:val="00A91E5D"/>
  </w:style>
  <w:style w:type="character" w:customStyle="1" w:styleId="WW8Num39z6">
    <w:name w:val="WW8Num39z6"/>
    <w:rsid w:val="00A91E5D"/>
  </w:style>
  <w:style w:type="character" w:customStyle="1" w:styleId="WW8Num39z7">
    <w:name w:val="WW8Num39z7"/>
    <w:rsid w:val="00A91E5D"/>
  </w:style>
  <w:style w:type="character" w:customStyle="1" w:styleId="WW8Num39z8">
    <w:name w:val="WW8Num39z8"/>
    <w:rsid w:val="00A91E5D"/>
  </w:style>
  <w:style w:type="character" w:customStyle="1" w:styleId="WW8Num40z1">
    <w:name w:val="WW8Num40z1"/>
    <w:rsid w:val="00A91E5D"/>
    <w:rPr>
      <w:rFonts w:ascii="Courier New" w:hAnsi="Courier New" w:cs="Courier New" w:hint="default"/>
    </w:rPr>
  </w:style>
  <w:style w:type="character" w:customStyle="1" w:styleId="WW8Num40z2">
    <w:name w:val="WW8Num40z2"/>
    <w:rsid w:val="00A91E5D"/>
    <w:rPr>
      <w:rFonts w:ascii="Wingdings" w:hAnsi="Wingdings" w:cs="Wingdings" w:hint="default"/>
    </w:rPr>
  </w:style>
  <w:style w:type="character" w:customStyle="1" w:styleId="WW8Num41z1">
    <w:name w:val="WW8Num41z1"/>
    <w:rsid w:val="00A91E5D"/>
  </w:style>
  <w:style w:type="character" w:customStyle="1" w:styleId="WW8Num41z2">
    <w:name w:val="WW8Num41z2"/>
    <w:rsid w:val="00A91E5D"/>
  </w:style>
  <w:style w:type="character" w:customStyle="1" w:styleId="WW8Num41z3">
    <w:name w:val="WW8Num41z3"/>
    <w:rsid w:val="00A91E5D"/>
  </w:style>
  <w:style w:type="character" w:customStyle="1" w:styleId="WW8Num41z4">
    <w:name w:val="WW8Num41z4"/>
    <w:rsid w:val="00A91E5D"/>
  </w:style>
  <w:style w:type="character" w:customStyle="1" w:styleId="WW8Num41z5">
    <w:name w:val="WW8Num41z5"/>
    <w:rsid w:val="00A91E5D"/>
  </w:style>
  <w:style w:type="character" w:customStyle="1" w:styleId="WW8Num41z6">
    <w:name w:val="WW8Num41z6"/>
    <w:rsid w:val="00A91E5D"/>
  </w:style>
  <w:style w:type="character" w:customStyle="1" w:styleId="WW8Num41z7">
    <w:name w:val="WW8Num41z7"/>
    <w:rsid w:val="00A91E5D"/>
  </w:style>
  <w:style w:type="character" w:customStyle="1" w:styleId="WW8Num41z8">
    <w:name w:val="WW8Num41z8"/>
    <w:rsid w:val="00A91E5D"/>
  </w:style>
  <w:style w:type="character" w:customStyle="1" w:styleId="WW8Num42z1">
    <w:name w:val="WW8Num42z1"/>
    <w:rsid w:val="00A91E5D"/>
    <w:rPr>
      <w:rFonts w:ascii="Courier New" w:hAnsi="Courier New" w:cs="Courier New" w:hint="default"/>
    </w:rPr>
  </w:style>
  <w:style w:type="character" w:customStyle="1" w:styleId="WW8Num42z2">
    <w:name w:val="WW8Num42z2"/>
    <w:rsid w:val="00A91E5D"/>
    <w:rPr>
      <w:rFonts w:ascii="Wingdings" w:hAnsi="Wingdings" w:cs="Wingdings" w:hint="default"/>
    </w:rPr>
  </w:style>
  <w:style w:type="character" w:customStyle="1" w:styleId="WW8Num43z1">
    <w:name w:val="WW8Num43z1"/>
    <w:rsid w:val="00A91E5D"/>
  </w:style>
  <w:style w:type="character" w:customStyle="1" w:styleId="WW8Num43z2">
    <w:name w:val="WW8Num43z2"/>
    <w:rsid w:val="00A91E5D"/>
  </w:style>
  <w:style w:type="character" w:customStyle="1" w:styleId="WW8Num43z3">
    <w:name w:val="WW8Num43z3"/>
    <w:rsid w:val="00A91E5D"/>
  </w:style>
  <w:style w:type="character" w:customStyle="1" w:styleId="WW8Num43z4">
    <w:name w:val="WW8Num43z4"/>
    <w:rsid w:val="00A91E5D"/>
  </w:style>
  <w:style w:type="character" w:customStyle="1" w:styleId="WW8Num43z5">
    <w:name w:val="WW8Num43z5"/>
    <w:rsid w:val="00A91E5D"/>
  </w:style>
  <w:style w:type="character" w:customStyle="1" w:styleId="WW8Num43z6">
    <w:name w:val="WW8Num43z6"/>
    <w:rsid w:val="00A91E5D"/>
  </w:style>
  <w:style w:type="character" w:customStyle="1" w:styleId="WW8Num43z7">
    <w:name w:val="WW8Num43z7"/>
    <w:rsid w:val="00A91E5D"/>
  </w:style>
  <w:style w:type="character" w:customStyle="1" w:styleId="WW8Num43z8">
    <w:name w:val="WW8Num43z8"/>
    <w:rsid w:val="00A91E5D"/>
  </w:style>
  <w:style w:type="character" w:customStyle="1" w:styleId="WW8Num44z1">
    <w:name w:val="WW8Num44z1"/>
    <w:rsid w:val="00A91E5D"/>
  </w:style>
  <w:style w:type="character" w:customStyle="1" w:styleId="WW8Num44z2">
    <w:name w:val="WW8Num44z2"/>
    <w:rsid w:val="00A91E5D"/>
  </w:style>
  <w:style w:type="character" w:customStyle="1" w:styleId="WW8Num44z3">
    <w:name w:val="WW8Num44z3"/>
    <w:rsid w:val="00A91E5D"/>
  </w:style>
  <w:style w:type="character" w:customStyle="1" w:styleId="WW8Num44z4">
    <w:name w:val="WW8Num44z4"/>
    <w:rsid w:val="00A91E5D"/>
  </w:style>
  <w:style w:type="character" w:customStyle="1" w:styleId="WW8Num44z5">
    <w:name w:val="WW8Num44z5"/>
    <w:rsid w:val="00A91E5D"/>
  </w:style>
  <w:style w:type="character" w:customStyle="1" w:styleId="WW8Num44z6">
    <w:name w:val="WW8Num44z6"/>
    <w:rsid w:val="00A91E5D"/>
  </w:style>
  <w:style w:type="character" w:customStyle="1" w:styleId="WW8Num44z7">
    <w:name w:val="WW8Num44z7"/>
    <w:rsid w:val="00A91E5D"/>
  </w:style>
  <w:style w:type="character" w:customStyle="1" w:styleId="WW8Num44z8">
    <w:name w:val="WW8Num44z8"/>
    <w:rsid w:val="00A91E5D"/>
  </w:style>
  <w:style w:type="character" w:customStyle="1" w:styleId="WW8Num45z1">
    <w:name w:val="WW8Num45z1"/>
    <w:rsid w:val="00A91E5D"/>
  </w:style>
  <w:style w:type="character" w:customStyle="1" w:styleId="WW8Num45z2">
    <w:name w:val="WW8Num45z2"/>
    <w:rsid w:val="00A91E5D"/>
  </w:style>
  <w:style w:type="character" w:customStyle="1" w:styleId="WW8Num45z3">
    <w:name w:val="WW8Num45z3"/>
    <w:rsid w:val="00A91E5D"/>
  </w:style>
  <w:style w:type="character" w:customStyle="1" w:styleId="WW8Num45z4">
    <w:name w:val="WW8Num45z4"/>
    <w:rsid w:val="00A91E5D"/>
  </w:style>
  <w:style w:type="character" w:customStyle="1" w:styleId="WW8Num45z5">
    <w:name w:val="WW8Num45z5"/>
    <w:rsid w:val="00A91E5D"/>
  </w:style>
  <w:style w:type="character" w:customStyle="1" w:styleId="WW8Num45z6">
    <w:name w:val="WW8Num45z6"/>
    <w:rsid w:val="00A91E5D"/>
  </w:style>
  <w:style w:type="character" w:customStyle="1" w:styleId="WW8Num45z7">
    <w:name w:val="WW8Num45z7"/>
    <w:rsid w:val="00A91E5D"/>
  </w:style>
  <w:style w:type="character" w:customStyle="1" w:styleId="WW8Num45z8">
    <w:name w:val="WW8Num45z8"/>
    <w:rsid w:val="00A91E5D"/>
  </w:style>
  <w:style w:type="character" w:customStyle="1" w:styleId="WW8Num47z0">
    <w:name w:val="WW8Num47z0"/>
    <w:rsid w:val="00A91E5D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A91E5D"/>
  </w:style>
  <w:style w:type="character" w:customStyle="1" w:styleId="WW8Num47z2">
    <w:name w:val="WW8Num47z2"/>
    <w:rsid w:val="00A91E5D"/>
  </w:style>
  <w:style w:type="character" w:customStyle="1" w:styleId="WW8Num47z3">
    <w:name w:val="WW8Num47z3"/>
    <w:rsid w:val="00A91E5D"/>
  </w:style>
  <w:style w:type="character" w:customStyle="1" w:styleId="WW8Num47z4">
    <w:name w:val="WW8Num47z4"/>
    <w:rsid w:val="00A91E5D"/>
  </w:style>
  <w:style w:type="character" w:customStyle="1" w:styleId="WW8Num47z5">
    <w:name w:val="WW8Num47z5"/>
    <w:rsid w:val="00A91E5D"/>
  </w:style>
  <w:style w:type="character" w:customStyle="1" w:styleId="WW8Num47z6">
    <w:name w:val="WW8Num47z6"/>
    <w:rsid w:val="00A91E5D"/>
  </w:style>
  <w:style w:type="character" w:customStyle="1" w:styleId="WW8Num47z7">
    <w:name w:val="WW8Num47z7"/>
    <w:rsid w:val="00A91E5D"/>
  </w:style>
  <w:style w:type="character" w:customStyle="1" w:styleId="WW8Num47z8">
    <w:name w:val="WW8Num47z8"/>
    <w:rsid w:val="00A91E5D"/>
  </w:style>
  <w:style w:type="character" w:customStyle="1" w:styleId="Domylnaczcionkaakapitu1">
    <w:name w:val="Domyślna czcionka akapitu1"/>
    <w:rsid w:val="00A91E5D"/>
  </w:style>
  <w:style w:type="character" w:customStyle="1" w:styleId="AkapitzlistZnak">
    <w:name w:val="Akapit z listą Znak"/>
    <w:rsid w:val="00A91E5D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A91E5D"/>
    <w:rPr>
      <w:sz w:val="16"/>
      <w:szCs w:val="16"/>
    </w:rPr>
  </w:style>
  <w:style w:type="character" w:customStyle="1" w:styleId="TeksttreciExact">
    <w:name w:val="Tekst treści Exac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A91E5D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A91E5D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A91E5D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A91E5D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A91E5D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A91E5D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A91E5D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Lista">
    <w:name w:val="List"/>
    <w:basedOn w:val="Tekstpodstawowy"/>
    <w:rsid w:val="00A91E5D"/>
    <w:rPr>
      <w:rFonts w:cs="Lucida Sans"/>
    </w:rPr>
  </w:style>
  <w:style w:type="paragraph" w:customStyle="1" w:styleId="Podpis1">
    <w:name w:val="Podpis1"/>
    <w:basedOn w:val="Normalny"/>
    <w:rsid w:val="00A91E5D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91E5D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A91E5D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A91E5D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A91E5D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A91E5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91E5D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rsid w:val="00A91E5D"/>
    <w:rPr>
      <w:rFonts w:ascii="Times New Roman" w:eastAsia="SimSu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A91E5D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A91E5D"/>
    <w:rPr>
      <w:rFonts w:ascii="Times New Roman" w:eastAsia="SimSun" w:hAnsi="Times New Roman" w:cs="Times New Roman"/>
      <w:b/>
      <w:bCs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rsid w:val="00A91E5D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A91E5D"/>
    <w:rPr>
      <w:rFonts w:ascii="Tahoma" w:eastAsia="SimSun" w:hAnsi="Tahoma" w:cs="Times New Roman"/>
      <w:sz w:val="16"/>
      <w:szCs w:val="16"/>
      <w:lang w:val="x-none" w:eastAsia="ar-SA"/>
    </w:rPr>
  </w:style>
  <w:style w:type="paragraph" w:styleId="Bezodstpw">
    <w:name w:val="No Spacing"/>
    <w:qFormat/>
    <w:rsid w:val="00A91E5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A91E5D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A91E5D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A91E5D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A91E5D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A91E5D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A91E5D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A91E5D"/>
    <w:rPr>
      <w:sz w:val="16"/>
      <w:szCs w:val="16"/>
    </w:rPr>
  </w:style>
  <w:style w:type="character" w:styleId="Odwoanieprzypisudolnego">
    <w:name w:val="footnote reference"/>
    <w:basedOn w:val="Domylnaczcionkaakapitu"/>
    <w:unhideWhenUsed/>
    <w:rsid w:val="009238D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238D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38D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6A9E1-EC31-4900-AFE0-00C8BE55C7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7E12FB-9526-4881-9D78-2F659C84E2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56875B-0B06-419F-B2E4-961769A11B17}">
  <ds:schemaRefs>
    <ds:schemaRef ds:uri="http://schemas.microsoft.com/office/2006/documentManagement/types"/>
    <ds:schemaRef ds:uri="7e04797d-abe7-4d2b-afd5-9e63dc30be5e"/>
    <ds:schemaRef ds:uri="http://schemas.microsoft.com/office/2006/metadata/properties"/>
    <ds:schemaRef ds:uri="http://purl.org/dc/elements/1.1/"/>
    <ds:schemaRef ds:uri="http://www.w3.org/XML/1998/namespace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8d6ebb58-0be0-428d-b52a-211a8d6dbe5e"/>
  </ds:schemaRefs>
</ds:datastoreItem>
</file>

<file path=customXml/itemProps4.xml><?xml version="1.0" encoding="utf-8"?>
<ds:datastoreItem xmlns:ds="http://schemas.openxmlformats.org/officeDocument/2006/customXml" ds:itemID="{4A28BADD-E645-4A63-9C76-145F02CFF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171</Words>
  <Characters>1376</Characters>
  <Application>Microsoft Office Word</Application>
  <DocSecurity>0</DocSecurity>
  <Lines>28</Lines>
  <Paragraphs>17</Paragraphs>
  <ScaleCrop>false</ScaleCrop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Mazur</dc:creator>
  <cp:keywords/>
  <dc:description/>
  <cp:lastModifiedBy>Agata Wójcik</cp:lastModifiedBy>
  <cp:revision>8</cp:revision>
  <cp:lastPrinted>2025-11-22T18:54:00Z</cp:lastPrinted>
  <dcterms:created xsi:type="dcterms:W3CDTF">2025-04-18T15:37:00Z</dcterms:created>
  <dcterms:modified xsi:type="dcterms:W3CDTF">2025-12-03T19:38:00Z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